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17" w:rsidRPr="006E3FA2" w:rsidRDefault="00A65917" w:rsidP="006E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Мастер-класс</w:t>
      </w:r>
      <w:r w:rsidR="00552ED2" w:rsidRPr="006E3FA2">
        <w:rPr>
          <w:rFonts w:ascii="Times New Roman" w:hAnsi="Times New Roman" w:cs="Times New Roman"/>
          <w:b/>
          <w:sz w:val="28"/>
          <w:szCs w:val="28"/>
        </w:rPr>
        <w:t>«Моделирование ситуации на основе работы с притчами на уроках «Основы религиозных культур и светской этики»</w:t>
      </w:r>
    </w:p>
    <w:p w:rsidR="00A65917" w:rsidRPr="006E3FA2" w:rsidRDefault="00A65917" w:rsidP="006E3FA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65917" w:rsidRPr="006E3FA2" w:rsidRDefault="00A65917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Цель:</w:t>
      </w:r>
      <w:r w:rsidRPr="006E3FA2">
        <w:rPr>
          <w:rFonts w:ascii="Times New Roman" w:hAnsi="Times New Roman" w:cs="Times New Roman"/>
          <w:sz w:val="28"/>
          <w:szCs w:val="28"/>
        </w:rPr>
        <w:t xml:space="preserve"> передача педагогического опыта по </w:t>
      </w:r>
      <w:r w:rsidR="0071095A" w:rsidRPr="006E3FA2">
        <w:rPr>
          <w:rFonts w:ascii="Times New Roman" w:hAnsi="Times New Roman" w:cs="Times New Roman"/>
          <w:sz w:val="28"/>
          <w:szCs w:val="28"/>
        </w:rPr>
        <w:t xml:space="preserve">работе с притчами </w:t>
      </w:r>
      <w:r w:rsidRPr="006E3FA2">
        <w:rPr>
          <w:rFonts w:ascii="Times New Roman" w:hAnsi="Times New Roman" w:cs="Times New Roman"/>
          <w:sz w:val="28"/>
          <w:szCs w:val="28"/>
        </w:rPr>
        <w:t xml:space="preserve">на уроках </w:t>
      </w:r>
      <w:r w:rsidR="0071095A" w:rsidRPr="006E3FA2">
        <w:rPr>
          <w:rFonts w:ascii="Times New Roman" w:hAnsi="Times New Roman" w:cs="Times New Roman"/>
          <w:sz w:val="28"/>
          <w:szCs w:val="28"/>
        </w:rPr>
        <w:t xml:space="preserve">ОРКСЭ </w:t>
      </w:r>
      <w:r w:rsidRPr="006E3FA2">
        <w:rPr>
          <w:rFonts w:ascii="Times New Roman" w:hAnsi="Times New Roman" w:cs="Times New Roman"/>
          <w:sz w:val="28"/>
          <w:szCs w:val="28"/>
        </w:rPr>
        <w:t>в начальной школе.</w:t>
      </w:r>
    </w:p>
    <w:p w:rsidR="00A65917" w:rsidRPr="006E3FA2" w:rsidRDefault="00A65917" w:rsidP="006E3FA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6E3FA2">
        <w:rPr>
          <w:rFonts w:ascii="Times New Roman" w:hAnsi="Times New Roman" w:cs="Times New Roman"/>
          <w:sz w:val="28"/>
          <w:szCs w:val="28"/>
        </w:rPr>
        <w:t xml:space="preserve"> педагоги образовательных учреждений.</w:t>
      </w:r>
    </w:p>
    <w:p w:rsidR="00A65917" w:rsidRPr="006E3FA2" w:rsidRDefault="00A65917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6E3FA2">
        <w:rPr>
          <w:rFonts w:ascii="Times New Roman" w:hAnsi="Times New Roman" w:cs="Times New Roman"/>
          <w:sz w:val="28"/>
          <w:szCs w:val="28"/>
        </w:rPr>
        <w:t xml:space="preserve">мультимедийный проектор, интерактивная доска, </w:t>
      </w:r>
      <w:r w:rsidR="0071095A" w:rsidRPr="006E3FA2">
        <w:rPr>
          <w:rFonts w:ascii="Times New Roman" w:hAnsi="Times New Roman" w:cs="Times New Roman"/>
          <w:sz w:val="28"/>
          <w:szCs w:val="28"/>
        </w:rPr>
        <w:t>листы с заданиями для работы в группах, маркеры, презентация.</w:t>
      </w:r>
    </w:p>
    <w:p w:rsidR="00A65917" w:rsidRPr="006E3FA2" w:rsidRDefault="00A65917" w:rsidP="006E3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Объект мастер-класса:</w:t>
      </w:r>
      <w:r w:rsidR="0071095A" w:rsidRPr="006E3FA2">
        <w:rPr>
          <w:rFonts w:ascii="Times New Roman" w:hAnsi="Times New Roman" w:cs="Times New Roman"/>
          <w:sz w:val="28"/>
          <w:szCs w:val="28"/>
        </w:rPr>
        <w:t>притча</w:t>
      </w:r>
      <w:r w:rsidRPr="006E3FA2">
        <w:rPr>
          <w:rFonts w:ascii="Times New Roman" w:hAnsi="Times New Roman" w:cs="Times New Roman"/>
          <w:sz w:val="28"/>
          <w:szCs w:val="28"/>
        </w:rPr>
        <w:t>.</w:t>
      </w:r>
    </w:p>
    <w:p w:rsidR="00A65917" w:rsidRPr="006E3FA2" w:rsidRDefault="00A65917" w:rsidP="006E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План мастер-класса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6096"/>
        <w:gridCol w:w="1099"/>
      </w:tblGrid>
      <w:tr w:rsidR="00A65917" w:rsidRPr="006E3FA2" w:rsidTr="007442B3">
        <w:tc>
          <w:tcPr>
            <w:tcW w:w="2552" w:type="dxa"/>
          </w:tcPr>
          <w:p w:rsidR="00A65917" w:rsidRPr="006E3FA2" w:rsidRDefault="00A65917" w:rsidP="006E3F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этапа</w:t>
            </w:r>
          </w:p>
        </w:tc>
        <w:tc>
          <w:tcPr>
            <w:tcW w:w="6096" w:type="dxa"/>
          </w:tcPr>
          <w:p w:rsidR="00A65917" w:rsidRPr="006E3FA2" w:rsidRDefault="00A65917" w:rsidP="006E3F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099" w:type="dxa"/>
          </w:tcPr>
          <w:p w:rsidR="00A65917" w:rsidRPr="006E3FA2" w:rsidRDefault="00A65917" w:rsidP="006E3F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6E3FA2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A65917" w:rsidRPr="006E3FA2" w:rsidTr="007442B3">
        <w:tc>
          <w:tcPr>
            <w:tcW w:w="2552" w:type="dxa"/>
          </w:tcPr>
          <w:p w:rsidR="00A65917" w:rsidRPr="006E3FA2" w:rsidRDefault="00A65917" w:rsidP="006E3FA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Организационный этап</w:t>
            </w:r>
          </w:p>
        </w:tc>
        <w:tc>
          <w:tcPr>
            <w:tcW w:w="6096" w:type="dxa"/>
          </w:tcPr>
          <w:p w:rsidR="007442B3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Приветствие.</w:t>
            </w:r>
          </w:p>
          <w:p w:rsidR="00A65917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Введение в тему</w:t>
            </w:r>
            <w:r w:rsidR="004D3432" w:rsidRPr="006E3F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</w:tcPr>
          <w:p w:rsidR="00A65917" w:rsidRPr="006E3FA2" w:rsidRDefault="00552ED2" w:rsidP="006E3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A65917" w:rsidRPr="006E3FA2" w:rsidTr="007442B3">
        <w:tc>
          <w:tcPr>
            <w:tcW w:w="2552" w:type="dxa"/>
          </w:tcPr>
          <w:p w:rsidR="00A65917" w:rsidRPr="006E3FA2" w:rsidRDefault="007442B3" w:rsidP="006E3FA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6096" w:type="dxa"/>
          </w:tcPr>
          <w:p w:rsidR="00A65917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="0071095A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формами работы с текстом притчи 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на различных этапах урока.</w:t>
            </w:r>
          </w:p>
          <w:p w:rsidR="004D3432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4D3432" w:rsidRPr="006E3FA2">
              <w:rPr>
                <w:rFonts w:ascii="Times New Roman" w:hAnsi="Times New Roman" w:cs="Times New Roman"/>
                <w:sz w:val="28"/>
                <w:szCs w:val="28"/>
              </w:rPr>
              <w:t>Моделирование ситуации.</w:t>
            </w:r>
          </w:p>
          <w:p w:rsidR="00A65917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1099" w:type="dxa"/>
          </w:tcPr>
          <w:p w:rsidR="00A65917" w:rsidRPr="006E3FA2" w:rsidRDefault="00552ED2" w:rsidP="006E3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552ED2" w:rsidRPr="006E3FA2" w:rsidRDefault="00552ED2" w:rsidP="006E3F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ED2" w:rsidRPr="006E3FA2" w:rsidRDefault="004D3432" w:rsidP="006E3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2ED2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  <w:p w:rsidR="004D3432" w:rsidRPr="006E3FA2" w:rsidRDefault="004D3432" w:rsidP="006E3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</w:tr>
      <w:tr w:rsidR="00A65917" w:rsidRPr="006E3FA2" w:rsidTr="007442B3">
        <w:tc>
          <w:tcPr>
            <w:tcW w:w="2552" w:type="dxa"/>
          </w:tcPr>
          <w:p w:rsidR="00A65917" w:rsidRPr="006E3FA2" w:rsidRDefault="007442B3" w:rsidP="006E3FA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6096" w:type="dxa"/>
          </w:tcPr>
          <w:p w:rsidR="00A65917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итогов. </w:t>
            </w:r>
          </w:p>
          <w:p w:rsidR="004D3432" w:rsidRPr="006E3FA2" w:rsidRDefault="007442B3" w:rsidP="006E3FA2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4D3432" w:rsidRPr="006E3FA2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  <w:tc>
          <w:tcPr>
            <w:tcW w:w="1099" w:type="dxa"/>
          </w:tcPr>
          <w:p w:rsidR="00A65917" w:rsidRPr="006E3FA2" w:rsidRDefault="00552ED2" w:rsidP="006E3F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5917" w:rsidRPr="006E3F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:rsidR="0033673F" w:rsidRPr="006E3FA2" w:rsidRDefault="0033673F" w:rsidP="006E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917" w:rsidRPr="006E3FA2" w:rsidRDefault="00A65917" w:rsidP="006E3F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Конспект мастер-класса</w:t>
      </w:r>
    </w:p>
    <w:p w:rsidR="00A65917" w:rsidRPr="006E3FA2" w:rsidRDefault="00A65917" w:rsidP="006E3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1.</w:t>
      </w:r>
      <w:r w:rsidRPr="006E3FA2">
        <w:rPr>
          <w:rFonts w:ascii="Times New Roman" w:hAnsi="Times New Roman" w:cs="Times New Roman"/>
          <w:b/>
          <w:sz w:val="28"/>
          <w:szCs w:val="28"/>
        </w:rPr>
        <w:tab/>
        <w:t>Организационный этап.</w:t>
      </w:r>
    </w:p>
    <w:p w:rsidR="00A65917" w:rsidRPr="006E3FA2" w:rsidRDefault="00A65917" w:rsidP="006E3FA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 xml:space="preserve">1.1. Приветствие. </w:t>
      </w:r>
    </w:p>
    <w:p w:rsidR="00321138" w:rsidRPr="006E3FA2" w:rsidRDefault="005A36FF" w:rsidP="006E3FA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</w:t>
      </w:r>
      <w:r w:rsidR="00552ED2" w:rsidRPr="006E3F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138" w:rsidRPr="006E3FA2" w:rsidRDefault="00321138" w:rsidP="006E3FA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произносимых нами словах таится огромная сила. Многие из нас даже не подозревают, насколько она велика.  «</w:t>
      </w:r>
      <w:r w:rsidRPr="006E3FA2">
        <w:rPr>
          <w:rFonts w:ascii="Times New Roman" w:hAnsi="Times New Roman" w:cs="Times New Roman"/>
          <w:color w:val="3C3C3C"/>
          <w:sz w:val="28"/>
          <w:szCs w:val="28"/>
        </w:rPr>
        <w:t>Словом можно убить, словом можно спасти,</w:t>
      </w:r>
      <w:r w:rsidRPr="006E3FA2">
        <w:rPr>
          <w:rFonts w:ascii="Times New Roman" w:hAnsi="Times New Roman" w:cs="Times New Roman"/>
          <w:color w:val="3C3C3C"/>
          <w:sz w:val="28"/>
          <w:szCs w:val="28"/>
        </w:rPr>
        <w:br/>
        <w:t>Словом можно полки за собой повести…</w:t>
      </w:r>
      <w:r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E2483A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</w:t>
      </w:r>
      <w:proofErr w:type="gramStart"/>
      <w:r w:rsidR="00E2483A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</w:t>
      </w:r>
      <w:proofErr w:type="gramEnd"/>
      <w:r w:rsidR="00E2483A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2483A" w:rsidRPr="006E3FA2">
        <w:rPr>
          <w:rFonts w:ascii="Times New Roman" w:hAnsi="Times New Roman" w:cs="Times New Roman"/>
          <w:color w:val="929292"/>
          <w:sz w:val="28"/>
          <w:szCs w:val="28"/>
          <w:shd w:val="clear" w:color="auto" w:fill="FFFFFF"/>
        </w:rPr>
        <w:t>через которые куда легче донести мысль, чем через какие-то доводы</w:t>
      </w:r>
      <w:r w:rsidR="00E2483A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A36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1401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слова, </w:t>
      </w:r>
      <w:r w:rsidR="00E2483A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  <w:r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E3F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полезно время от времени перечитывать и задумываться о самом важном. Я думаю, вы поняли, что речь идёт о притчах.</w:t>
      </w:r>
      <w:r w:rsidR="00E2483A" w:rsidRPr="006E3F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Притчи — настоящее искусство слов попадать прямо в сердце.</w:t>
      </w:r>
    </w:p>
    <w:p w:rsidR="00552ED2" w:rsidRPr="006E3FA2" w:rsidRDefault="00E2483A" w:rsidP="006E3FA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Представляю </w:t>
      </w:r>
      <w:r w:rsidR="00552ED2" w:rsidRPr="006E3FA2">
        <w:rPr>
          <w:rFonts w:ascii="Times New Roman" w:hAnsi="Times New Roman" w:cs="Times New Roman"/>
          <w:sz w:val="28"/>
          <w:szCs w:val="28"/>
        </w:rPr>
        <w:t>мастер –</w:t>
      </w:r>
      <w:r w:rsidRPr="006E3FA2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A36FF">
        <w:rPr>
          <w:rFonts w:ascii="Times New Roman" w:hAnsi="Times New Roman" w:cs="Times New Roman"/>
          <w:sz w:val="28"/>
          <w:szCs w:val="28"/>
        </w:rPr>
        <w:t xml:space="preserve"> </w:t>
      </w:r>
      <w:r w:rsidR="00552ED2" w:rsidRPr="006E3FA2">
        <w:rPr>
          <w:rFonts w:ascii="Times New Roman" w:hAnsi="Times New Roman" w:cs="Times New Roman"/>
          <w:sz w:val="28"/>
          <w:szCs w:val="28"/>
        </w:rPr>
        <w:t>«Моделирование ситуации</w:t>
      </w:r>
      <w:r w:rsidRPr="006E3FA2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076CCB" w:rsidRPr="006E3FA2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76CCB" w:rsidRPr="006E3FA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A36FF">
        <w:rPr>
          <w:rFonts w:ascii="Times New Roman" w:hAnsi="Times New Roman" w:cs="Times New Roman"/>
          <w:sz w:val="28"/>
          <w:szCs w:val="28"/>
        </w:rPr>
        <w:t xml:space="preserve"> </w:t>
      </w:r>
      <w:r w:rsidRPr="006E3FA2">
        <w:rPr>
          <w:rFonts w:ascii="Times New Roman" w:hAnsi="Times New Roman" w:cs="Times New Roman"/>
          <w:sz w:val="28"/>
          <w:szCs w:val="28"/>
        </w:rPr>
        <w:t>притч</w:t>
      </w:r>
      <w:r w:rsidR="00076CCB" w:rsidRPr="006E3FA2">
        <w:rPr>
          <w:rFonts w:ascii="Times New Roman" w:hAnsi="Times New Roman" w:cs="Times New Roman"/>
          <w:sz w:val="28"/>
          <w:szCs w:val="28"/>
        </w:rPr>
        <w:t>ами</w:t>
      </w:r>
      <w:r w:rsidRPr="006E3FA2">
        <w:rPr>
          <w:rFonts w:ascii="Times New Roman" w:hAnsi="Times New Roman" w:cs="Times New Roman"/>
          <w:sz w:val="28"/>
          <w:szCs w:val="28"/>
        </w:rPr>
        <w:t xml:space="preserve"> на уроках «Основы религиозной культуры и светской этики».</w:t>
      </w:r>
    </w:p>
    <w:p w:rsidR="00A65917" w:rsidRPr="006E3FA2" w:rsidRDefault="00A65917" w:rsidP="006E3F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1.2. Введение в тему.</w:t>
      </w:r>
    </w:p>
    <w:p w:rsidR="008B7C23" w:rsidRPr="006E3FA2" w:rsidRDefault="0033673F" w:rsidP="006E3FA2">
      <w:pPr>
        <w:spacing w:after="0" w:line="240" w:lineRule="auto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На уроках </w:t>
      </w:r>
      <w:r w:rsidR="00FC34E1"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  ОРКСЭ   причта   играет   особую   роль.  На   самом   деле,   как показывает опыт преподавания ОРКСЭ, дать глубокие знания детям не всегда получается.   Объем   информации   –   огромный,   а   дети   в   своей   массе   – неподготовленные. Поэтому учитель стоит перед выбором: либо ты им даешь сухую   информацию,   либо   –   пытаешься   воспитывать,   что</w:t>
      </w:r>
      <w:r w:rsidR="005A36FF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- </w:t>
      </w:r>
      <w:r w:rsidR="00FC34E1"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  <w:t xml:space="preserve">то   обсуждая   на жизненных   примерах.   Для   себя   я   решила:   пусть   лучше   ученики   получат меньше   точной   информации,   но   я   попытаюсь   их   вызвать   на   откровенный разговор,   затронуть   душевные   струнки,   что,   </w:t>
      </w:r>
      <w:r w:rsidR="00FC34E1"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lastRenderedPageBreak/>
        <w:t>возможно,   когда</w:t>
      </w:r>
      <w:r w:rsidR="00FC34E1"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  <w:r w:rsidR="005A36FF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- </w:t>
      </w:r>
      <w:r w:rsidR="00FC34E1"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то   в   них отзовется.   И   для   этого   притча   оказалась   самым   подходящим   материалом. Благодаря своей краткости и иносказательному языку она может передать то, что   мы   хотим   сказать,  не   впадая   в  морализаторство,   которое   отталкивает ученика. </w:t>
      </w:r>
    </w:p>
    <w:p w:rsidR="008B7C23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color w:val="333333"/>
          <w:sz w:val="28"/>
          <w:szCs w:val="28"/>
        </w:rPr>
        <w:t xml:space="preserve">С точки зрения литературы, притча </w:t>
      </w:r>
      <w:r w:rsidRPr="006E3FA2">
        <w:rPr>
          <w:rFonts w:ascii="Times New Roman" w:hAnsi="Times New Roman" w:cs="Times New Roman"/>
          <w:color w:val="333333"/>
          <w:sz w:val="28"/>
          <w:szCs w:val="28"/>
        </w:rPr>
        <w:noBreakHyphen/>
        <w:t xml:space="preserve"> это </w:t>
      </w:r>
      <w:r w:rsidRPr="006E3FA2">
        <w:rPr>
          <w:rFonts w:ascii="Times New Roman" w:hAnsi="Times New Roman" w:cs="Times New Roman"/>
          <w:sz w:val="28"/>
          <w:szCs w:val="28"/>
        </w:rPr>
        <w:t>короткий назидательный рассказ в иносказательной форме, заключающий в себе нравственное поучение</w:t>
      </w:r>
      <w:r w:rsidRPr="006E3FA2">
        <w:rPr>
          <w:rFonts w:ascii="Times New Roman" w:hAnsi="Times New Roman" w:cs="Times New Roman"/>
          <w:color w:val="333333"/>
          <w:sz w:val="28"/>
          <w:szCs w:val="28"/>
        </w:rPr>
        <w:t xml:space="preserve">. С философской точки зрения, притча </w:t>
      </w:r>
      <w:r w:rsidRPr="006E3FA2">
        <w:rPr>
          <w:rFonts w:ascii="Times New Roman" w:hAnsi="Times New Roman" w:cs="Times New Roman"/>
          <w:color w:val="333333"/>
          <w:sz w:val="28"/>
          <w:szCs w:val="28"/>
        </w:rPr>
        <w:noBreakHyphen/>
        <w:t xml:space="preserve"> есть история, используемая в качестве иллюстрации тех или иных положений учения, закона мира.</w:t>
      </w:r>
    </w:p>
    <w:p w:rsidR="008B7C23" w:rsidRPr="006E3FA2" w:rsidRDefault="008B7C23" w:rsidP="006E3FA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E3FA2">
        <w:rPr>
          <w:rFonts w:ascii="Times New Roman" w:eastAsia="TimesNewRomanPSMT" w:hAnsi="Times New Roman" w:cs="Times New Roman"/>
          <w:sz w:val="28"/>
          <w:szCs w:val="28"/>
        </w:rPr>
        <w:t>Притчи можно разделить на 2 категории:</w:t>
      </w:r>
    </w:p>
    <w:p w:rsidR="008B7C23" w:rsidRPr="006E3FA2" w:rsidRDefault="008B7C23" w:rsidP="006E3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3FA2">
        <w:rPr>
          <w:rFonts w:ascii="Times New Roman" w:eastAsia="TimesNewRomanPSMT" w:hAnsi="Times New Roman" w:cs="Times New Roman"/>
          <w:sz w:val="28"/>
          <w:szCs w:val="28"/>
        </w:rPr>
        <w:t>1) религиозного характера, требующие толкования и использования культурного и исторического контекста;</w:t>
      </w:r>
      <w:r w:rsidRPr="006E3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Иисус Христос постоянно объяснял людям, как они должны жить на земле, чтобы заслужить Царство Небесное. В своей проповеди Спаситель раскрывал Божественное учение, понять которое Его слушателям было нелегко. Для того</w:t>
      </w:r>
      <w:proofErr w:type="gramStart"/>
      <w:r w:rsidRPr="006E3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6E3FA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люди смогли понять, Иисус Христос объяснял его с помощью притч.</w:t>
      </w:r>
    </w:p>
    <w:p w:rsidR="008B7C23" w:rsidRPr="006E3FA2" w:rsidRDefault="008B7C23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color w:val="000000"/>
          <w:sz w:val="28"/>
          <w:szCs w:val="28"/>
        </w:rPr>
        <w:t>В Евангелиях мы находим более тридцати притч.</w:t>
      </w:r>
    </w:p>
    <w:p w:rsidR="008B7C23" w:rsidRPr="006E3FA2" w:rsidRDefault="008B7C23" w:rsidP="006E3FA2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E3FA2">
        <w:rPr>
          <w:rFonts w:ascii="Times New Roman" w:eastAsia="TimesNewRomanPSMT" w:hAnsi="Times New Roman" w:cs="Times New Roman"/>
          <w:sz w:val="28"/>
          <w:szCs w:val="28"/>
        </w:rPr>
        <w:t xml:space="preserve">2) </w:t>
      </w:r>
      <w:proofErr w:type="gramStart"/>
      <w:r w:rsidRPr="006E3FA2">
        <w:rPr>
          <w:rFonts w:ascii="Times New Roman" w:eastAsia="TimesNewRomanPSMT" w:hAnsi="Times New Roman" w:cs="Times New Roman"/>
          <w:sz w:val="28"/>
          <w:szCs w:val="28"/>
        </w:rPr>
        <w:t>светские</w:t>
      </w:r>
      <w:proofErr w:type="gramEnd"/>
      <w:r w:rsidRPr="006E3FA2">
        <w:rPr>
          <w:rFonts w:ascii="Times New Roman" w:eastAsia="TimesNewRomanPSMT" w:hAnsi="Times New Roman" w:cs="Times New Roman"/>
          <w:sz w:val="28"/>
          <w:szCs w:val="28"/>
        </w:rPr>
        <w:t>, основанные на жизненных ситуациях, близких учащимся.</w:t>
      </w:r>
    </w:p>
    <w:p w:rsidR="00527F34" w:rsidRPr="006E3FA2" w:rsidRDefault="00FC34E1" w:rsidP="006E3FA2">
      <w:pPr>
        <w:pStyle w:val="1"/>
        <w:spacing w:before="0" w:beforeAutospacing="0" w:after="0" w:afterAutospacing="0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 xml:space="preserve"> Ценность притчи в том, что она вызывает учеников на диалог, заставляет думать,   говорить,   не   бояться   высказывать   разные   мнения.   В   результате обсуждения притчи мы на уроке приходим к какому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softHyphen/>
        <w:t xml:space="preserve">то общему мнению (а не </w:t>
      </w:r>
      <w:r w:rsidR="00E2483A" w:rsidRPr="006E3FA2">
        <w:rPr>
          <w:b w:val="0"/>
          <w:color w:val="111115"/>
          <w:sz w:val="28"/>
          <w:szCs w:val="28"/>
          <w:shd w:val="clear" w:color="auto" w:fill="FFFFFF"/>
        </w:rPr>
        <w:t>я сообщаю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t> детям готовое «правильное» решение).   </w:t>
      </w:r>
    </w:p>
    <w:p w:rsidR="00527F34" w:rsidRPr="006E3FA2" w:rsidRDefault="00FC34E1" w:rsidP="006E3FA2">
      <w:pPr>
        <w:pStyle w:val="1"/>
        <w:spacing w:before="0" w:beforeAutospacing="0" w:after="0" w:afterAutospacing="0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> Какие функции несёт притча?      </w:t>
      </w:r>
      <w:proofErr w:type="gramStart"/>
      <w:r w:rsidRPr="006E3FA2">
        <w:rPr>
          <w:b w:val="0"/>
          <w:color w:val="111115"/>
          <w:sz w:val="28"/>
          <w:szCs w:val="28"/>
          <w:shd w:val="clear" w:color="auto" w:fill="FFFFFF"/>
        </w:rPr>
        <w:t>Во</w:t>
      </w:r>
      <w:proofErr w:type="gramEnd"/>
      <w:r w:rsidR="005A36FF">
        <w:rPr>
          <w:b w:val="0"/>
          <w:color w:val="111115"/>
          <w:sz w:val="28"/>
          <w:szCs w:val="28"/>
          <w:shd w:val="clear" w:color="auto" w:fill="FFFFFF"/>
        </w:rPr>
        <w:t xml:space="preserve"> - 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softHyphen/>
        <w:t>первых, она может быть  «зеркалом»,  в котором мы видим самих себя. Ребенок примеряет сказанное в притче к себе, сравнивает состояние героя со своими мыслями и переживаниями.  В притчах говорится о </w:t>
      </w:r>
      <w:proofErr w:type="spellStart"/>
      <w:r w:rsidRPr="006E3FA2">
        <w:rPr>
          <w:b w:val="0"/>
          <w:color w:val="111115"/>
          <w:sz w:val="28"/>
          <w:szCs w:val="28"/>
          <w:shd w:val="clear" w:color="auto" w:fill="FFFFFF"/>
        </w:rPr>
        <w:t>ком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softHyphen/>
        <w:t>то</w:t>
      </w:r>
      <w:proofErr w:type="spellEnd"/>
      <w:r w:rsidRPr="006E3FA2">
        <w:rPr>
          <w:b w:val="0"/>
          <w:color w:val="111115"/>
          <w:sz w:val="28"/>
          <w:szCs w:val="28"/>
          <w:shd w:val="clear" w:color="auto" w:fill="FFFFFF"/>
        </w:rPr>
        <w:t> постороннем, но </w:t>
      </w:r>
      <w:r w:rsidR="00E2483A" w:rsidRPr="006E3FA2">
        <w:rPr>
          <w:b w:val="0"/>
          <w:color w:val="111115"/>
          <w:sz w:val="28"/>
          <w:szCs w:val="28"/>
          <w:shd w:val="clear" w:color="auto" w:fill="FFFFFF"/>
        </w:rPr>
        <w:t>я задаю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t xml:space="preserve"> детям   вопрос:   «Никто   здесь   себя   не   узнает?»  Не   надо   поднимать   руку,  а просто попробовать честно ответить  самому себе на этот вопрос.     Притча может быть моделью какой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softHyphen/>
        <w:t>то конфликтной ситуации, и предлагать ее разрешение.       Притча служит посредником между людьми, позволяет посмотреть на их взаимоотношения   со   стороны,   посмотреть   опосредованно   на   саму конфликтную ситуацию. </w:t>
      </w:r>
      <w:r w:rsidR="00E2483A" w:rsidRPr="006E3FA2">
        <w:rPr>
          <w:b w:val="0"/>
          <w:color w:val="111115"/>
          <w:sz w:val="28"/>
          <w:szCs w:val="28"/>
          <w:shd w:val="clear" w:color="auto" w:fill="FFFFFF"/>
        </w:rPr>
        <w:t xml:space="preserve">С помощью неё можно 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t> мягко, в щадящей фо</w:t>
      </w:r>
      <w:r w:rsidR="00E2483A" w:rsidRPr="006E3FA2">
        <w:rPr>
          <w:b w:val="0"/>
          <w:color w:val="111115"/>
          <w:sz w:val="28"/>
          <w:szCs w:val="28"/>
          <w:shd w:val="clear" w:color="auto" w:fill="FFFFFF"/>
        </w:rPr>
        <w:t>рме, помочь ребенку найти выход</w:t>
      </w:r>
      <w:r w:rsidRPr="006E3FA2">
        <w:rPr>
          <w:b w:val="0"/>
          <w:color w:val="111115"/>
          <w:sz w:val="28"/>
          <w:szCs w:val="28"/>
          <w:shd w:val="clear" w:color="auto" w:fill="FFFFFF"/>
        </w:rPr>
        <w:t xml:space="preserve">.  </w:t>
      </w:r>
    </w:p>
    <w:p w:rsidR="008B7C23" w:rsidRPr="006E3FA2" w:rsidRDefault="008B7C23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 xml:space="preserve">Я выделила  следующие преимущества работы с притчами:  </w:t>
      </w:r>
    </w:p>
    <w:p w:rsidR="008B7C23" w:rsidRPr="006E3FA2" w:rsidRDefault="008B7C23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 xml:space="preserve">1. Привлекают и удерживают внимание. 2. Иллюстрируют и усиливают устную речь. 3. Сводят к минимуму непонимание. </w:t>
      </w:r>
    </w:p>
    <w:p w:rsidR="008B7C23" w:rsidRPr="006E3FA2" w:rsidRDefault="008B7C23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>4. Усиливают запоминание. 5. Помогают пересмотреть жизненные позиции за довольно короткий период времени.  </w:t>
      </w:r>
    </w:p>
    <w:p w:rsidR="008B7C23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 Если говорить о притче с точки зрения методики, то возникает вопрос, а где, собственно,   она   уместна?   Притча   уместна   для   мотивации   в   начале   урока, чтобы помочь детям </w:t>
      </w:r>
      <w:proofErr w:type="gramStart"/>
      <w:r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побыстрей</w:t>
      </w:r>
      <w:proofErr w:type="gramEnd"/>
      <w:r w:rsidRPr="006E3FA2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включиться в него. </w:t>
      </w:r>
    </w:p>
    <w:p w:rsidR="00527F34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lastRenderedPageBreak/>
        <w:t xml:space="preserve"> на этапе постановки темы урока; - непосредственно при работе по теме урока; - для рефлексии.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Но, где бы ни использовались притчи, их цель всегда одинакова: формировать нравственные ценности и качества. </w:t>
      </w:r>
    </w:p>
    <w:p w:rsidR="008B7C23" w:rsidRPr="006E3FA2" w:rsidRDefault="008B7C23" w:rsidP="006E3FA2">
      <w:pPr>
        <w:pStyle w:val="1"/>
        <w:spacing w:before="0" w:beforeAutospacing="0" w:after="0" w:afterAutospacing="0"/>
        <w:jc w:val="both"/>
        <w:rPr>
          <w:b w:val="0"/>
          <w:color w:val="777777"/>
          <w:sz w:val="28"/>
          <w:szCs w:val="28"/>
        </w:rPr>
      </w:pPr>
    </w:p>
    <w:p w:rsidR="00EB5F5E" w:rsidRPr="006E3FA2" w:rsidRDefault="00EB5F5E" w:rsidP="006E3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2.  Основной этап.</w:t>
      </w:r>
    </w:p>
    <w:p w:rsidR="00EB5F5E" w:rsidRPr="006E3FA2" w:rsidRDefault="00EB5F5E" w:rsidP="006E3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2.1. Знакомство с  формами работы с текстом притчи на различных этапах урока.</w:t>
      </w:r>
    </w:p>
    <w:p w:rsidR="008339EA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Я применяю следующие ф</w:t>
      </w:r>
      <w:r w:rsidR="008339EA" w:rsidRPr="006E3FA2">
        <w:rPr>
          <w:rFonts w:ascii="Times New Roman" w:hAnsi="Times New Roman" w:cs="Times New Roman"/>
          <w:sz w:val="28"/>
          <w:szCs w:val="28"/>
        </w:rPr>
        <w:t>ормы работы с притчей</w:t>
      </w:r>
      <w:r w:rsidR="008D02B9" w:rsidRPr="006E3FA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02B9" w:rsidRPr="006E3FA2" w:rsidRDefault="008D02B9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1.Обсуждение основной идеи, смысла истории.</w:t>
      </w:r>
    </w:p>
    <w:p w:rsidR="008D02B9" w:rsidRPr="006E3FA2" w:rsidRDefault="00670966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2.Работа с заголовком притчи (</w:t>
      </w:r>
      <w:r w:rsidR="00852BD8" w:rsidRPr="006E3FA2">
        <w:rPr>
          <w:rStyle w:val="c2"/>
          <w:color w:val="000000"/>
          <w:sz w:val="28"/>
          <w:szCs w:val="28"/>
        </w:rPr>
        <w:t>Притч</w:t>
      </w:r>
      <w:r w:rsidR="00EC201C" w:rsidRPr="006E3FA2">
        <w:rPr>
          <w:rStyle w:val="c2"/>
          <w:color w:val="000000"/>
          <w:sz w:val="28"/>
          <w:szCs w:val="28"/>
        </w:rPr>
        <w:t>а без названия</w:t>
      </w:r>
      <w:r w:rsidRPr="006E3FA2">
        <w:rPr>
          <w:rStyle w:val="c2"/>
          <w:color w:val="000000"/>
          <w:sz w:val="28"/>
          <w:szCs w:val="28"/>
        </w:rPr>
        <w:t xml:space="preserve"> - о</w:t>
      </w:r>
      <w:r w:rsidR="00F817DB" w:rsidRPr="006E3FA2">
        <w:rPr>
          <w:rStyle w:val="c2"/>
          <w:color w:val="000000"/>
          <w:sz w:val="28"/>
          <w:szCs w:val="28"/>
        </w:rPr>
        <w:t>бсуждение притчи и придумываниеназвания притчи, сопоставление придуманного названия симеющимся</w:t>
      </w:r>
      <w:r w:rsidRPr="006E3FA2">
        <w:rPr>
          <w:rStyle w:val="c2"/>
          <w:color w:val="000000"/>
          <w:sz w:val="28"/>
          <w:szCs w:val="28"/>
        </w:rPr>
        <w:t>; по названию до чтения текста притчи подумать, о чем пойдет речь в притче</w:t>
      </w:r>
      <w:r w:rsidR="00F817DB" w:rsidRPr="006E3FA2">
        <w:rPr>
          <w:rStyle w:val="c2"/>
          <w:color w:val="000000"/>
          <w:sz w:val="28"/>
          <w:szCs w:val="28"/>
        </w:rPr>
        <w:t xml:space="preserve">). </w:t>
      </w:r>
    </w:p>
    <w:p w:rsidR="008D02B9" w:rsidRPr="006E3FA2" w:rsidRDefault="00852BD8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3.Притча без окончания (О</w:t>
      </w:r>
      <w:r w:rsidR="008D02B9" w:rsidRPr="006E3FA2">
        <w:rPr>
          <w:rStyle w:val="c2"/>
          <w:color w:val="000000"/>
          <w:sz w:val="28"/>
          <w:szCs w:val="28"/>
        </w:rPr>
        <w:t>бсуждение, чем она могла бы закончиться</w:t>
      </w:r>
      <w:r w:rsidR="00670966" w:rsidRPr="006E3FA2">
        <w:rPr>
          <w:rStyle w:val="c2"/>
          <w:color w:val="000000"/>
          <w:sz w:val="28"/>
          <w:szCs w:val="28"/>
        </w:rPr>
        <w:t>, т.е. проектирование окончания притчи.</w:t>
      </w:r>
      <w:r w:rsidR="008D02B9" w:rsidRPr="006E3FA2">
        <w:rPr>
          <w:rStyle w:val="c2"/>
          <w:color w:val="000000"/>
          <w:sz w:val="28"/>
          <w:szCs w:val="28"/>
        </w:rPr>
        <w:t>)</w:t>
      </w:r>
    </w:p>
    <w:p w:rsidR="008D02B9" w:rsidRPr="006E3FA2" w:rsidRDefault="008D02B9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4.</w:t>
      </w:r>
      <w:r w:rsidR="00852BD8" w:rsidRPr="006E3FA2">
        <w:rPr>
          <w:rStyle w:val="c2"/>
          <w:color w:val="000000"/>
          <w:sz w:val="28"/>
          <w:szCs w:val="28"/>
        </w:rPr>
        <w:t>Формулирование вопросов для одноклассников (</w:t>
      </w:r>
      <w:r w:rsidRPr="006E3FA2">
        <w:rPr>
          <w:rStyle w:val="c2"/>
          <w:color w:val="000000"/>
          <w:sz w:val="28"/>
          <w:szCs w:val="28"/>
        </w:rPr>
        <w:t xml:space="preserve">Сформулировать  вопросы </w:t>
      </w:r>
      <w:r w:rsidR="00852BD8" w:rsidRPr="006E3FA2">
        <w:rPr>
          <w:rStyle w:val="c2"/>
          <w:color w:val="000000"/>
          <w:sz w:val="28"/>
          <w:szCs w:val="28"/>
        </w:rPr>
        <w:t xml:space="preserve">для одноклассников </w:t>
      </w:r>
      <w:r w:rsidRPr="006E3FA2">
        <w:rPr>
          <w:rStyle w:val="c2"/>
          <w:color w:val="000000"/>
          <w:sz w:val="28"/>
          <w:szCs w:val="28"/>
        </w:rPr>
        <w:t>или ответить на поставленные вопросы</w:t>
      </w:r>
      <w:r w:rsidR="00852BD8" w:rsidRPr="006E3FA2">
        <w:rPr>
          <w:rStyle w:val="c2"/>
          <w:color w:val="000000"/>
          <w:sz w:val="28"/>
          <w:szCs w:val="28"/>
        </w:rPr>
        <w:t>)</w:t>
      </w:r>
      <w:r w:rsidRPr="006E3FA2">
        <w:rPr>
          <w:rStyle w:val="c2"/>
          <w:color w:val="000000"/>
          <w:sz w:val="28"/>
          <w:szCs w:val="28"/>
        </w:rPr>
        <w:t>.</w:t>
      </w:r>
    </w:p>
    <w:p w:rsidR="008D02B9" w:rsidRPr="006E3FA2" w:rsidRDefault="008D02B9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5.Выделение  ключевых понятий.</w:t>
      </w:r>
    </w:p>
    <w:p w:rsidR="008D02B9" w:rsidRPr="006E3FA2" w:rsidRDefault="008B7C23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6</w:t>
      </w:r>
      <w:r w:rsidR="008D02B9" w:rsidRPr="006E3FA2">
        <w:rPr>
          <w:rStyle w:val="c2"/>
          <w:color w:val="000000"/>
          <w:sz w:val="28"/>
          <w:szCs w:val="28"/>
        </w:rPr>
        <w:t>.Нахождение и вставка пропущенных слов в притче.</w:t>
      </w:r>
    </w:p>
    <w:p w:rsidR="008B7C23" w:rsidRPr="006E3FA2" w:rsidRDefault="008B7C23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7</w:t>
      </w:r>
      <w:r w:rsidR="008D02B9" w:rsidRPr="006E3FA2">
        <w:rPr>
          <w:rStyle w:val="c2"/>
          <w:color w:val="000000"/>
          <w:sz w:val="28"/>
          <w:szCs w:val="28"/>
        </w:rPr>
        <w:t>.Формулировка темы урока</w:t>
      </w:r>
      <w:r w:rsidR="00852BD8" w:rsidRPr="006E3FA2">
        <w:rPr>
          <w:rStyle w:val="c2"/>
          <w:color w:val="000000"/>
          <w:sz w:val="28"/>
          <w:szCs w:val="28"/>
        </w:rPr>
        <w:t xml:space="preserve"> через анализ притчи</w:t>
      </w:r>
      <w:r w:rsidR="008D02B9" w:rsidRPr="006E3FA2">
        <w:rPr>
          <w:rStyle w:val="c2"/>
          <w:color w:val="000000"/>
          <w:sz w:val="28"/>
          <w:szCs w:val="28"/>
        </w:rPr>
        <w:t xml:space="preserve">. </w:t>
      </w:r>
    </w:p>
    <w:p w:rsidR="00EC201C" w:rsidRPr="006E3FA2" w:rsidRDefault="008B7C23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6E3FA2">
        <w:rPr>
          <w:rStyle w:val="c2"/>
          <w:color w:val="000000"/>
          <w:sz w:val="28"/>
          <w:szCs w:val="28"/>
        </w:rPr>
        <w:t>8</w:t>
      </w:r>
      <w:r w:rsidR="00AA115F" w:rsidRPr="006E3FA2">
        <w:rPr>
          <w:rStyle w:val="c2"/>
          <w:color w:val="000000"/>
          <w:sz w:val="28"/>
          <w:szCs w:val="28"/>
        </w:rPr>
        <w:t>.Иллюстрирование текста притчи.</w:t>
      </w:r>
    </w:p>
    <w:p w:rsidR="00FD15F4" w:rsidRPr="006E3FA2" w:rsidRDefault="008B7C23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6E3FA2">
        <w:rPr>
          <w:rStyle w:val="c2"/>
          <w:color w:val="000000"/>
          <w:sz w:val="28"/>
          <w:szCs w:val="28"/>
        </w:rPr>
        <w:t>9</w:t>
      </w:r>
      <w:r w:rsidR="00FD15F4" w:rsidRPr="006E3FA2">
        <w:rPr>
          <w:rStyle w:val="c2"/>
          <w:color w:val="000000"/>
          <w:sz w:val="28"/>
          <w:szCs w:val="28"/>
        </w:rPr>
        <w:t>.</w:t>
      </w:r>
      <w:r w:rsidR="00FD15F4" w:rsidRPr="006E3FA2">
        <w:rPr>
          <w:color w:val="000000"/>
          <w:sz w:val="28"/>
          <w:szCs w:val="28"/>
          <w:shd w:val="clear" w:color="auto" w:fill="FFFFFF"/>
        </w:rPr>
        <w:t xml:space="preserve"> Подбор пословиц, поговорок.</w:t>
      </w:r>
    </w:p>
    <w:p w:rsidR="004D3432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10.</w:t>
      </w:r>
      <w:r w:rsidR="004D3432" w:rsidRPr="006E3FA2">
        <w:rPr>
          <w:rFonts w:ascii="Times New Roman" w:hAnsi="Times New Roman" w:cs="Times New Roman"/>
          <w:sz w:val="28"/>
          <w:szCs w:val="28"/>
        </w:rPr>
        <w:t>Сравнение нескольких притч с одинаковыми ценностями.</w:t>
      </w:r>
    </w:p>
    <w:p w:rsidR="004D3432" w:rsidRPr="006E3FA2" w:rsidRDefault="00FC34E1" w:rsidP="006E3FA2">
      <w:p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6E3FA2">
        <w:rPr>
          <w:rStyle w:val="c2"/>
          <w:rFonts w:ascii="Times New Roman" w:hAnsi="Times New Roman" w:cs="Times New Roman"/>
          <w:color w:val="000000"/>
          <w:sz w:val="28"/>
          <w:szCs w:val="28"/>
        </w:rPr>
        <w:t>Понять смысл притч помогают гравюры, картины. На уроках  работы над притчей я  осуществляю  работу   с иллюстрацией  к тексту или  фрагментами презентации, использую  рисунки, картинки, фотографии</w:t>
      </w:r>
      <w:r w:rsidR="00527F34" w:rsidRPr="006E3FA2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(Показать несколько)</w:t>
      </w:r>
      <w:r w:rsidRPr="006E3FA2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6E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</w:t>
      </w:r>
      <w:r w:rsidR="008B7C23" w:rsidRPr="006E3F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</w:t>
      </w:r>
      <w:r w:rsidRPr="006E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тексты притч, но </w:t>
      </w:r>
      <w:hyperlink r:id="rId6" w:history="1">
        <w:r w:rsidRPr="006E3F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фильмы-притчи</w:t>
        </w:r>
      </w:hyperlink>
      <w:r w:rsidR="008B7C23" w:rsidRPr="006E3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7" w:history="1">
        <w:r w:rsidRPr="006E3F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аудио-притчи. </w:t>
        </w:r>
      </w:hyperlink>
    </w:p>
    <w:p w:rsidR="00EB5F5E" w:rsidRPr="006E3FA2" w:rsidRDefault="00EB5F5E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E3FA2">
        <w:rPr>
          <w:b/>
          <w:color w:val="000000"/>
          <w:sz w:val="28"/>
          <w:szCs w:val="28"/>
        </w:rPr>
        <w:t xml:space="preserve">2.2. </w:t>
      </w:r>
      <w:r w:rsidR="007442B3" w:rsidRPr="006E3FA2">
        <w:rPr>
          <w:b/>
          <w:color w:val="000000"/>
          <w:sz w:val="28"/>
          <w:szCs w:val="28"/>
        </w:rPr>
        <w:t>Моделирование ситуации.</w:t>
      </w:r>
    </w:p>
    <w:p w:rsidR="008B7C23" w:rsidRPr="006E3FA2" w:rsidRDefault="008B7C23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>Мы с вами попробуем смоделировать ситуацию на основе работы с притчей .</w:t>
      </w:r>
    </w:p>
    <w:p w:rsidR="00527F34" w:rsidRPr="006E3FA2" w:rsidRDefault="0087117E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527F34" w:rsidRPr="006E3FA2">
        <w:rPr>
          <w:rFonts w:ascii="Times New Roman" w:hAnsi="Times New Roman" w:cs="Times New Roman"/>
          <w:color w:val="000000"/>
          <w:sz w:val="28"/>
          <w:szCs w:val="28"/>
        </w:rPr>
        <w:t>Прочитайте пословицы и ответьте, какой объект упоминается в каждой из них.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>Каков строитель, такова и обитель!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>Построить здание – надо иметь знание.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proofErr w:type="gramStart"/>
      <w:r w:rsidRPr="006E3FA2">
        <w:rPr>
          <w:rFonts w:ascii="Times New Roman" w:hAnsi="Times New Roman" w:cs="Times New Roman"/>
          <w:color w:val="000000"/>
          <w:sz w:val="28"/>
          <w:szCs w:val="28"/>
        </w:rPr>
        <w:t>бравшись</w:t>
      </w:r>
      <w:proofErr w:type="gramEnd"/>
      <w:r w:rsidRPr="006E3FA2">
        <w:rPr>
          <w:rFonts w:ascii="Times New Roman" w:hAnsi="Times New Roman" w:cs="Times New Roman"/>
          <w:color w:val="000000"/>
          <w:sz w:val="28"/>
          <w:szCs w:val="28"/>
        </w:rPr>
        <w:t xml:space="preserve"> за топор</w:t>
      </w:r>
      <w:r w:rsidR="003600EA" w:rsidRPr="006E3FA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E3FA2">
        <w:rPr>
          <w:rFonts w:ascii="Times New Roman" w:hAnsi="Times New Roman" w:cs="Times New Roman"/>
          <w:color w:val="000000"/>
          <w:sz w:val="28"/>
          <w:szCs w:val="28"/>
        </w:rPr>
        <w:t xml:space="preserve"> избы не срубишь.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E3FA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Обитель, здание,  изба как назвать эти объекты одним словом ? (дом)</w:t>
      </w:r>
    </w:p>
    <w:p w:rsidR="00527F34" w:rsidRPr="006E3FA2" w:rsidRDefault="00527F34" w:rsidP="006E3F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FA2">
        <w:rPr>
          <w:rFonts w:ascii="Times New Roman" w:hAnsi="Times New Roman" w:cs="Times New Roman"/>
          <w:color w:val="000000"/>
          <w:sz w:val="28"/>
          <w:szCs w:val="28"/>
        </w:rPr>
        <w:t>Дом возвести – не плетень заплести.</w:t>
      </w:r>
    </w:p>
    <w:p w:rsidR="0033673F" w:rsidRPr="006E3FA2" w:rsidRDefault="004D3432" w:rsidP="006E3F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FA2">
        <w:rPr>
          <w:rFonts w:ascii="Times New Roman" w:hAnsi="Times New Roman" w:cs="Times New Roman"/>
          <w:b/>
          <w:sz w:val="28"/>
          <w:szCs w:val="28"/>
        </w:rPr>
        <w:t>Притча о человеке, построившем дом</w:t>
      </w:r>
      <w:r w:rsidR="00647A88" w:rsidRPr="006E3FA2">
        <w:rPr>
          <w:rFonts w:ascii="Times New Roman" w:hAnsi="Times New Roman" w:cs="Times New Roman"/>
          <w:b/>
          <w:sz w:val="28"/>
          <w:szCs w:val="28"/>
        </w:rPr>
        <w:t>.</w:t>
      </w:r>
    </w:p>
    <w:p w:rsidR="004D3432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Параллельно с чтением притчи мы сразу же будем моделировать ситуацию, то есть делать то, что делает человек в притче.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Читает учитель.</w:t>
      </w:r>
    </w:p>
    <w:p w:rsidR="004D3432" w:rsidRPr="006E3FA2" w:rsidRDefault="004D3432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     Жил-был один человек. Он строил себе дом. Он хотел, чтобы дом стал самым удобным, самым теплым, самым красивым в мире. </w:t>
      </w:r>
    </w:p>
    <w:p w:rsidR="007C5303" w:rsidRPr="006E3FA2" w:rsidRDefault="004D3432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lastRenderedPageBreak/>
        <w:t xml:space="preserve">   Основательно принялся строить свой дом человек. Он с любовью выбирал камни и обтесывал их. Строительство шло долго, но постепенно появлялся на свет один из самых красивых домов, которые когда-то существовали в мире. </w:t>
      </w:r>
    </w:p>
    <w:p w:rsidR="004D3432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(Слушатели каждый делают аппликации дома на листе А</w:t>
      </w:r>
      <w:proofErr w:type="gramStart"/>
      <w:r w:rsidRPr="006E3FA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6E3FA2">
        <w:rPr>
          <w:rFonts w:ascii="Times New Roman" w:hAnsi="Times New Roman" w:cs="Times New Roman"/>
          <w:sz w:val="28"/>
          <w:szCs w:val="28"/>
        </w:rPr>
        <w:t xml:space="preserve"> из подготовленных шаблонов). До следующего абзаца дома должны быть готовы.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432" w:rsidRPr="006E3FA2" w:rsidRDefault="004D3432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   К нему приходили и просили о помощи, так как весь мир был объят пламенем, люди страдали и умирали. Он всем отказал в защите и заботе, потому что интересовался только домом, а не миром вокруг…</w:t>
      </w:r>
      <w:r w:rsidR="00647A88" w:rsidRPr="006E3FA2">
        <w:rPr>
          <w:rFonts w:ascii="Times New Roman" w:hAnsi="Times New Roman" w:cs="Times New Roman"/>
          <w:sz w:val="28"/>
          <w:szCs w:val="28"/>
        </w:rPr>
        <w:t xml:space="preserve"> (смотрим презентацию, кадры разрушения)</w:t>
      </w:r>
    </w:p>
    <w:p w:rsidR="004D3432" w:rsidRPr="006E3FA2" w:rsidRDefault="004D3432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   Когда он построил, наконец, свой замечательный дом, то не смог найти планету, где можно было бы жить</w:t>
      </w:r>
      <w:proofErr w:type="gramStart"/>
      <w:r w:rsidRPr="006E3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7A88" w:rsidRPr="006E3FA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47A88" w:rsidRPr="006E3F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47A88" w:rsidRPr="006E3FA2">
        <w:rPr>
          <w:rFonts w:ascii="Times New Roman" w:hAnsi="Times New Roman" w:cs="Times New Roman"/>
          <w:sz w:val="28"/>
          <w:szCs w:val="28"/>
        </w:rPr>
        <w:t>устой слайд)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– Понравилась ли вам притча? Какие чувства она пробудила у вас?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– На сколько частей можно разделить данную притчу?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Озаглавим 1 часть.</w:t>
      </w:r>
    </w:p>
    <w:p w:rsidR="00647A88" w:rsidRPr="006E3FA2" w:rsidRDefault="00647A88" w:rsidP="006E3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Чего хотел человек, когда мечтал о своем доме?</w:t>
      </w:r>
    </w:p>
    <w:p w:rsidR="00647A88" w:rsidRPr="006E3FA2" w:rsidRDefault="00647A88" w:rsidP="006E3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Есть ли что-нибудь плохое в том, о чем он мечтал?</w:t>
      </w:r>
    </w:p>
    <w:p w:rsidR="00647A88" w:rsidRPr="006E3FA2" w:rsidRDefault="00647A88" w:rsidP="006E3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Какие чувства он у вас вызывает? 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(Ступенька – и человек на вершине)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5815" cy="868045"/>
            <wp:effectExtent l="0" t="0" r="0" b="825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868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8" w:rsidRPr="006E3FA2" w:rsidRDefault="005A36FF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26" style="position:absolute;left:0;text-align:left;margin-left:16.75pt;margin-top:9.9pt;width:139.9pt;height:13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" strokeweight=".26mm">
            <v:stroke endcap="square"/>
          </v:rect>
        </w:pic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8" w:rsidRPr="006E3FA2" w:rsidRDefault="005A36FF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29" style="position:absolute;left:0;text-align:left;margin-left:47.95pt;margin-top:4.25pt;width:141.55pt;height:17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" strokeweight=".26mm">
            <v:stroke endcap="square"/>
          </v:rect>
        </w:pict>
      </w:r>
    </w:p>
    <w:p w:rsidR="00647A88" w:rsidRPr="006E3FA2" w:rsidRDefault="005A36FF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8" style="position:absolute;left:0;text-align:left;margin-left:70.7pt;margin-top:12.95pt;width:150pt;height:13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" strokeweight=".26mm">
            <v:stroke endcap="square"/>
          </v:rect>
        </w:pic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8" w:rsidRPr="006E3FA2" w:rsidRDefault="005A36FF" w:rsidP="006E3FA2">
      <w:pPr>
        <w:spacing w:after="0" w:line="240" w:lineRule="auto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7" style="position:absolute;left:0;text-align:left;margin-left:88.4pt;margin-top:3.9pt;width:138.2pt;height:12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" strokeweight=".26mm">
            <v:stroke endcap="square"/>
          </v:rect>
        </w:pic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Озаглавим 2 часть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Объяснить выражения: «основательно принялся строить», «с любовью выбирал и обтесывал», «постепенно появился»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– Это была трудная работа? 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Почему же она не утомляет человека?Почему он не бросает эту трудную работу?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(Ступенька ниже)</w:t>
      </w:r>
    </w:p>
    <w:p w:rsidR="004D3432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Озаглавим 3 часть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– Что происходило вокруг человека и его красивого дома? 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В чем нуждались окружающие люди?</w:t>
      </w:r>
    </w:p>
    <w:p w:rsidR="0033673F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– Как ведет себя человек? 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Почему он отказывает другим в защите и заботе?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– Можем ли мы по-прежнему восхищаться человеком? 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lastRenderedPageBreak/>
        <w:t>– Какие чувства он у вас вызывает?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(Ступенька ниже)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Озаглавим 4 часть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– Как вы думаете, почему человеку, построившему дом, нет места не только на Земле, но и во всей Вселенной?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За что он так страшно наказан?</w:t>
      </w:r>
    </w:p>
    <w:p w:rsidR="00647A88" w:rsidRPr="006E3FA2" w:rsidRDefault="00647A88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 (Ступенька последняя – вниз)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Только ли о</w:t>
      </w:r>
      <w:r w:rsidR="003600EA" w:rsidRPr="006E3FA2">
        <w:rPr>
          <w:rFonts w:ascii="Times New Roman" w:hAnsi="Times New Roman" w:cs="Times New Roman"/>
          <w:sz w:val="28"/>
          <w:szCs w:val="28"/>
        </w:rPr>
        <w:t xml:space="preserve"> человеке и строительстве дома </w:t>
      </w:r>
      <w:r w:rsidRPr="006E3FA2">
        <w:rPr>
          <w:rFonts w:ascii="Times New Roman" w:hAnsi="Times New Roman" w:cs="Times New Roman"/>
          <w:sz w:val="28"/>
          <w:szCs w:val="28"/>
        </w:rPr>
        <w:t xml:space="preserve"> рассказывает</w:t>
      </w:r>
      <w:r w:rsidR="003600EA" w:rsidRPr="006E3FA2">
        <w:rPr>
          <w:rFonts w:ascii="Times New Roman" w:hAnsi="Times New Roman" w:cs="Times New Roman"/>
          <w:sz w:val="28"/>
          <w:szCs w:val="28"/>
        </w:rPr>
        <w:t xml:space="preserve"> притча</w:t>
      </w:r>
      <w:r w:rsidRPr="006E3FA2">
        <w:rPr>
          <w:rFonts w:ascii="Times New Roman" w:hAnsi="Times New Roman" w:cs="Times New Roman"/>
          <w:sz w:val="28"/>
          <w:szCs w:val="28"/>
        </w:rPr>
        <w:t>?</w:t>
      </w:r>
    </w:p>
    <w:p w:rsidR="003600EA" w:rsidRPr="006E3FA2" w:rsidRDefault="003600EA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– Что помогла понять каждому из вас эта притча? Какова основная мысль притчи? Основная мысль – человек, который живет только для себя, остается одиноким в этом мире…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Подберите русские народные пословицы, подходящие к этой притче.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Жизнь дана на добрые дела.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Живи так, чтоб ни от Бога греха, ни от людей стыда.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Сей добро, посыпай добром, жни добро, оделяй добром.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Пока живешь, творишь добро, лишь путь добра – спасение души.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Без добрых дел нет доброго имени.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Доброе дело два века живет, этот и тот.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Худо тому, кто добра не делает никому.</w:t>
      </w:r>
    </w:p>
    <w:p w:rsidR="00647A88" w:rsidRPr="006E3FA2" w:rsidRDefault="00647A88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Чтобы помочь другим – не нужно богатырской силы, не нужно волшебной палочки. Нужно только желание. Еще важнее не ожидать просьб о помощи. И, самое главное не опоздать с помощью…</w:t>
      </w:r>
    </w:p>
    <w:p w:rsidR="007C5303" w:rsidRPr="006E3FA2" w:rsidRDefault="007C530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Мне жалко человека, который остался в одиночестве в своем доме. Вернемся к тексту притчи. Назовите, после какого абзаца мы можем изменить содержание притчи, чтобы конец истории был радостным. (После второго абзаца).</w:t>
      </w:r>
    </w:p>
    <w:p w:rsidR="00377F79" w:rsidRPr="006E3FA2" w:rsidRDefault="007C530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Например</w:t>
      </w:r>
      <w:proofErr w:type="gramStart"/>
      <w:r w:rsidRPr="006E3FA2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6E3FA2">
        <w:rPr>
          <w:rFonts w:ascii="Times New Roman" w:hAnsi="Times New Roman" w:cs="Times New Roman"/>
          <w:sz w:val="28"/>
          <w:szCs w:val="28"/>
        </w:rPr>
        <w:t xml:space="preserve"> нему приходили люди за советом, и он никому не отказывал в помощи. Люди прослышали о добром искусном мастере, захотели жить поближе к нему. Вскоре возле его дома поселился друг</w:t>
      </w:r>
      <w:proofErr w:type="gramStart"/>
      <w:r w:rsidRPr="006E3F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3FA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E3F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E3FA2">
        <w:rPr>
          <w:rFonts w:ascii="Times New Roman" w:hAnsi="Times New Roman" w:cs="Times New Roman"/>
          <w:sz w:val="28"/>
          <w:szCs w:val="28"/>
        </w:rPr>
        <w:t xml:space="preserve">крепить </w:t>
      </w:r>
      <w:proofErr w:type="spellStart"/>
      <w:r w:rsidRPr="006E3FA2">
        <w:rPr>
          <w:rFonts w:ascii="Times New Roman" w:hAnsi="Times New Roman" w:cs="Times New Roman"/>
          <w:sz w:val="28"/>
          <w:szCs w:val="28"/>
        </w:rPr>
        <w:t>степлером</w:t>
      </w:r>
      <w:proofErr w:type="spellEnd"/>
      <w:r w:rsidRPr="006E3FA2">
        <w:rPr>
          <w:rFonts w:ascii="Times New Roman" w:hAnsi="Times New Roman" w:cs="Times New Roman"/>
          <w:sz w:val="28"/>
          <w:szCs w:val="28"/>
        </w:rPr>
        <w:t xml:space="preserve"> 2 листа), потом построили дома их хорошие знакомые (скрепить еще 2 листа). Появилась целая улица добрых людей, готовых прийти на помощь,  поддержать, ободрить, разделить радость вместе с этим человеком. Появился целый город, страна, планета людей. </w:t>
      </w:r>
      <w:r w:rsidR="007442B3" w:rsidRPr="006E3FA2">
        <w:rPr>
          <w:rFonts w:ascii="Times New Roman" w:hAnsi="Times New Roman" w:cs="Times New Roman"/>
          <w:sz w:val="28"/>
          <w:szCs w:val="28"/>
        </w:rPr>
        <w:t>Человек больше никогда не был одиноким.</w:t>
      </w:r>
      <w:r w:rsidR="00377F79" w:rsidRPr="006E3F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Когда меня зовут на помощь, я должен действовать не колеблясь. В жизни это всегда самое правильное, потому что самое человечное. </w:t>
      </w:r>
      <w:r w:rsidR="00377F79" w:rsidRPr="006E3FA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Стефан Цвейг</w:t>
      </w:r>
    </w:p>
    <w:p w:rsidR="007442B3" w:rsidRPr="006E3FA2" w:rsidRDefault="007442B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5303" w:rsidRPr="006E3FA2" w:rsidRDefault="007442B3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2.3.Практическая работа.</w:t>
      </w:r>
    </w:p>
    <w:p w:rsidR="007442B3" w:rsidRPr="006E3FA2" w:rsidRDefault="007F39CB" w:rsidP="006E3F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Какие из предложенных форм вы бы использовали при работе с данными притчами. Выберите из списка</w:t>
      </w:r>
      <w:r w:rsidR="007442B3" w:rsidRPr="006E3FA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685"/>
        <w:gridCol w:w="3651"/>
      </w:tblGrid>
      <w:tr w:rsidR="007442B3" w:rsidRPr="006E3FA2" w:rsidTr="009477EF">
        <w:tc>
          <w:tcPr>
            <w:tcW w:w="2235" w:type="dxa"/>
          </w:tcPr>
          <w:p w:rsidR="007442B3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Название притчи</w:t>
            </w:r>
          </w:p>
        </w:tc>
        <w:tc>
          <w:tcPr>
            <w:tcW w:w="3685" w:type="dxa"/>
          </w:tcPr>
          <w:p w:rsidR="007442B3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3651" w:type="dxa"/>
          </w:tcPr>
          <w:p w:rsidR="007442B3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9477EF" w:rsidRPr="006E3FA2" w:rsidTr="009477EF">
        <w:tc>
          <w:tcPr>
            <w:tcW w:w="2235" w:type="dxa"/>
            <w:vMerge w:val="restart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7F39CB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EF" w:rsidRPr="006E3FA2" w:rsidTr="009477EF">
        <w:tc>
          <w:tcPr>
            <w:tcW w:w="2235" w:type="dxa"/>
            <w:vMerge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7F39CB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7EF" w:rsidRPr="006E3FA2" w:rsidTr="009477EF">
        <w:tc>
          <w:tcPr>
            <w:tcW w:w="2235" w:type="dxa"/>
            <w:vMerge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7F39CB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9477EF" w:rsidRPr="006E3FA2" w:rsidRDefault="009477EF" w:rsidP="006E3F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3C3" w:rsidRPr="006E3FA2" w:rsidRDefault="007F39CB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3FA2">
        <w:rPr>
          <w:color w:val="000000"/>
          <w:sz w:val="28"/>
          <w:szCs w:val="28"/>
        </w:rPr>
        <w:t>Назовите одну, на ваш взгляд, самую эффективную при работе с данной притчей.</w:t>
      </w:r>
    </w:p>
    <w:p w:rsidR="007F39CB" w:rsidRPr="006E3FA2" w:rsidRDefault="007F39CB" w:rsidP="006E3FA2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7117E" w:rsidRPr="006E3FA2" w:rsidRDefault="0087117E" w:rsidP="006E3FA2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Заключительный этап</w:t>
      </w:r>
    </w:p>
    <w:p w:rsidR="005A73E9" w:rsidRPr="006E3FA2" w:rsidRDefault="005A73E9" w:rsidP="006E3FA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34E1" w:rsidRPr="006E3FA2" w:rsidRDefault="00FC34E1" w:rsidP="006E3FA2">
      <w:pPr>
        <w:pStyle w:val="a5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</w:rPr>
        <w:t>Подведение итогов.</w:t>
      </w:r>
    </w:p>
    <w:p w:rsidR="004D3432" w:rsidRPr="006E3FA2" w:rsidRDefault="000B4793" w:rsidP="006E3F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E3FA2">
        <w:rPr>
          <w:rFonts w:ascii="Times New Roman" w:hAnsi="Times New Roman" w:cs="Times New Roman"/>
          <w:sz w:val="28"/>
          <w:szCs w:val="28"/>
        </w:rPr>
        <w:t xml:space="preserve">Уважаемые коллеги, большое спасибо за активную работу, помощь и поддержку. Искренне надеюсь, что некоторые элементы, которые были представлены вашему вниманию, вы будете использовать на своих уроках. </w:t>
      </w:r>
      <w:r w:rsidR="0087117E" w:rsidRPr="006E3FA2">
        <w:rPr>
          <w:rFonts w:ascii="Times New Roman" w:hAnsi="Times New Roman" w:cs="Times New Roman"/>
          <w:sz w:val="28"/>
          <w:szCs w:val="28"/>
        </w:rPr>
        <w:t>Благодарю всех за внимание.</w:t>
      </w:r>
    </w:p>
    <w:p w:rsidR="0033673F" w:rsidRPr="006E3FA2" w:rsidRDefault="0033673F" w:rsidP="006E3F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339EA" w:rsidRPr="006E3FA2" w:rsidRDefault="00FC34E1" w:rsidP="006E3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FA2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552ED2" w:rsidRPr="006E3FA2">
        <w:rPr>
          <w:rFonts w:ascii="Times New Roman" w:eastAsia="Times New Roman" w:hAnsi="Times New Roman" w:cs="Times New Roman"/>
          <w:sz w:val="28"/>
          <w:szCs w:val="28"/>
        </w:rPr>
        <w:t>. Рефлексия</w:t>
      </w:r>
    </w:p>
    <w:p w:rsidR="00EB35DC" w:rsidRPr="006E3FA2" w:rsidRDefault="00377F79" w:rsidP="006E3FA2">
      <w:pPr>
        <w:spacing w:after="0" w:line="240" w:lineRule="auto"/>
        <w:jc w:val="both"/>
        <w:rPr>
          <w:rFonts w:ascii="Times New Roman" w:hAnsi="Times New Roman" w:cs="Times New Roman"/>
          <w:b/>
          <w:color w:val="D44138"/>
          <w:sz w:val="28"/>
          <w:szCs w:val="28"/>
        </w:rPr>
      </w:pPr>
      <w:r w:rsidRPr="006E3FA2">
        <w:rPr>
          <w:rFonts w:ascii="Times New Roman" w:hAnsi="Times New Roman" w:cs="Times New Roman"/>
          <w:sz w:val="28"/>
          <w:szCs w:val="28"/>
          <w:shd w:val="clear" w:color="auto" w:fill="090914"/>
        </w:rPr>
        <w:t xml:space="preserve">Людям не всегда нужны советы. Иногда им нужна рука, которая поддержит. Ухо, которое выслушает и сердце, которое поймет. </w:t>
      </w:r>
    </w:p>
    <w:p w:rsidR="001F1F40" w:rsidRPr="006E3FA2" w:rsidRDefault="001F1F40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  <w:r w:rsidRPr="006E3FA2">
        <w:rPr>
          <w:b w:val="0"/>
          <w:color w:val="111115"/>
          <w:sz w:val="28"/>
          <w:szCs w:val="28"/>
          <w:shd w:val="clear" w:color="auto" w:fill="FFFFFF"/>
        </w:rPr>
        <w:t> </w:t>
      </w: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111115"/>
          <w:sz w:val="28"/>
          <w:szCs w:val="28"/>
          <w:shd w:val="clear" w:color="auto" w:fill="FFFFFF"/>
        </w:rPr>
      </w:pPr>
    </w:p>
    <w:p w:rsidR="006E3FA2" w:rsidRPr="006E3FA2" w:rsidRDefault="006E3FA2" w:rsidP="006E3FA2">
      <w:pPr>
        <w:pStyle w:val="1"/>
        <w:spacing w:before="0" w:beforeAutospacing="0" w:after="0" w:afterAutospacing="0"/>
        <w:jc w:val="both"/>
        <w:rPr>
          <w:b w:val="0"/>
          <w:color w:val="777777"/>
          <w:sz w:val="28"/>
          <w:szCs w:val="28"/>
        </w:rPr>
      </w:pPr>
    </w:p>
    <w:p w:rsidR="00B2347A" w:rsidRPr="006E3FA2" w:rsidRDefault="00B2347A" w:rsidP="006E3FA2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0023" w:rsidRDefault="00C000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023" w:rsidRDefault="00C000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023" w:rsidRDefault="00C000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00023" w:rsidRDefault="00C000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023" w:rsidRDefault="00C00023" w:rsidP="006E3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F30" w:rsidRDefault="00105F30" w:rsidP="008536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023" w:rsidRPr="006E3FA2" w:rsidRDefault="00C00023" w:rsidP="008536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18495" cy="1458083"/>
            <wp:effectExtent l="0" t="0" r="0" b="8890"/>
            <wp:docPr id="1" name="Рисунок 1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576" cy="14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1.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Прочитай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те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притчу. </w:t>
      </w:r>
    </w:p>
    <w:p w:rsidR="0085360D" w:rsidRDefault="0085360D" w:rsidP="0085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</w:p>
    <w:p w:rsidR="0085360D" w:rsidRPr="0085360D" w:rsidRDefault="00C00023" w:rsidP="00853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</w:pP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Новичок в стрельбе из лука встал перед целью, приготовив две стрелы. Наставник покачал головой</w:t>
      </w:r>
      <w:r w:rsidR="0085360D" w:rsidRP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:</w:t>
      </w:r>
    </w:p>
    <w:p w:rsidR="00C00023" w:rsidRPr="0085360D" w:rsidRDefault="00C00023" w:rsidP="00853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</w:pP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- Никогда не бери двух стрел. Понадеявшись на вторую стрелу, ты беспечнее отнесешься к первой.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br/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Всякий раз считай, что другой возможност</w:t>
      </w:r>
      <w:r w:rsidR="0085360D" w:rsidRP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и </w:t>
      </w:r>
      <w:proofErr w:type="gramStart"/>
      <w:r w:rsidR="0085360D" w:rsidRP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нет и может</w:t>
      </w:r>
      <w:proofErr w:type="gramEnd"/>
      <w:r w:rsidR="0085360D" w:rsidRP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не быть, и надо  непременно попасть в цель  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единственной стрелой!</w:t>
      </w:r>
    </w:p>
    <w:p w:rsidR="0085360D" w:rsidRPr="00C00023" w:rsidRDefault="0085360D" w:rsidP="00853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85360D">
        <w:rPr>
          <w:rFonts w:ascii="Times New Roman" w:hAnsi="Times New Roman" w:cs="Times New Roman"/>
          <w:sz w:val="32"/>
          <w:szCs w:val="32"/>
        </w:rPr>
        <w:t xml:space="preserve">Какие из предложенных форм вы бы использовали при работе с </w:t>
      </w:r>
      <w:r>
        <w:rPr>
          <w:rFonts w:ascii="Times New Roman" w:hAnsi="Times New Roman" w:cs="Times New Roman"/>
          <w:sz w:val="32"/>
          <w:szCs w:val="32"/>
        </w:rPr>
        <w:t>притчей</w:t>
      </w:r>
      <w:r w:rsidRPr="0085360D">
        <w:rPr>
          <w:rFonts w:ascii="Times New Roman" w:hAnsi="Times New Roman" w:cs="Times New Roman"/>
          <w:sz w:val="32"/>
          <w:szCs w:val="32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85360D" w:rsidRPr="006E3FA2" w:rsidTr="0085360D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85360D" w:rsidRPr="006E3FA2" w:rsidTr="0085360D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85360D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85360D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60D" w:rsidRPr="0085360D" w:rsidRDefault="0085360D" w:rsidP="0085360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85360D">
        <w:rPr>
          <w:color w:val="000000"/>
          <w:sz w:val="32"/>
          <w:szCs w:val="32"/>
        </w:rPr>
        <w:t>Назовите одну, на ваш взгляд, самую эффективную при работе с данной притчей.</w:t>
      </w:r>
    </w:p>
    <w:p w:rsidR="00C00023" w:rsidRDefault="00C00023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000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85360D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60D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60D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60D" w:rsidRPr="00C00023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60D" w:rsidRDefault="0085360D" w:rsidP="0085360D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9354" cy="1332072"/>
            <wp:effectExtent l="0" t="0" r="0" b="1905"/>
            <wp:docPr id="7" name="Рисунок 7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854" cy="133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1.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Прочитай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те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притчу. </w:t>
      </w:r>
    </w:p>
    <w:p w:rsidR="0085360D" w:rsidRPr="0085360D" w:rsidRDefault="00C00023" w:rsidP="0085360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Один человек пришел к старцу и сказал:</w:t>
      </w: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ab/>
        <w:t>-Я хотел бы полюбить Бога -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научи меня!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</w:rPr>
        <w:br/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Учитель ответил: </w:t>
      </w:r>
    </w:p>
    <w:p w:rsidR="0085360D" w:rsidRPr="0085360D" w:rsidRDefault="00C00023" w:rsidP="008536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 Скажи мне сначала, любил ли ты кого-нибудь раньше?</w:t>
      </w:r>
      <w:r w:rsidRPr="0085360D">
        <w:rPr>
          <w:rFonts w:ascii="Times New Roman" w:hAnsi="Times New Roman" w:cs="Times New Roman"/>
          <w:color w:val="C00000"/>
          <w:sz w:val="28"/>
          <w:szCs w:val="28"/>
        </w:rPr>
        <w:br/>
      </w: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Человек сказал:</w:t>
      </w:r>
    </w:p>
    <w:p w:rsidR="0085360D" w:rsidRPr="0085360D" w:rsidRDefault="00C00023" w:rsidP="008536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 Я не интересуюсь мирскими делами - </w:t>
      </w:r>
      <w:hyperlink r:id="rId11" w:tgtFrame="_blank" w:history="1">
        <w:r w:rsidRPr="0085360D">
          <w:rPr>
            <w:rStyle w:val="a4"/>
            <w:rFonts w:ascii="Times New Roman" w:hAnsi="Times New Roman" w:cs="Times New Roman"/>
            <w:color w:val="C00000"/>
            <w:sz w:val="28"/>
            <w:szCs w:val="28"/>
            <w:bdr w:val="none" w:sz="0" w:space="0" w:color="auto" w:frame="1"/>
            <w:shd w:val="clear" w:color="auto" w:fill="FFFFFF"/>
          </w:rPr>
          <w:t>любовью</w:t>
        </w:r>
      </w:hyperlink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и всем прочим. Я хочу прийти к Богу.</w:t>
      </w:r>
      <w:r w:rsidRPr="0085360D">
        <w:rPr>
          <w:rFonts w:ascii="Times New Roman" w:hAnsi="Times New Roman" w:cs="Times New Roman"/>
          <w:color w:val="C00000"/>
          <w:sz w:val="28"/>
          <w:szCs w:val="28"/>
        </w:rPr>
        <w:br/>
      </w: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Старец снова сказал:</w:t>
      </w:r>
    </w:p>
    <w:p w:rsidR="0085360D" w:rsidRPr="0085360D" w:rsidRDefault="0085360D" w:rsidP="008536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-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Вспомни еще раз: любил ли ты хоть одну женщину, хоть одного ребенка - хоть кого-нибудь?</w:t>
      </w:r>
    </w:p>
    <w:p w:rsidR="0085360D" w:rsidRPr="0085360D" w:rsidRDefault="00C00023" w:rsidP="008536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Человек ответил:</w:t>
      </w:r>
    </w:p>
    <w:p w:rsidR="00C00023" w:rsidRPr="0085360D" w:rsidRDefault="0085360D" w:rsidP="0085360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-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Я ведь уже сказал тебе: я человек религиозный, а не обычный мирянин. Меня интересует только путь к Богу.</w:t>
      </w:r>
      <w:proofErr w:type="gramStart"/>
      <w:r w:rsidR="00C00023" w:rsidRPr="0085360D">
        <w:rPr>
          <w:rFonts w:ascii="Times New Roman" w:hAnsi="Times New Roman" w:cs="Times New Roman"/>
          <w:color w:val="C00000"/>
          <w:sz w:val="28"/>
          <w:szCs w:val="28"/>
        </w:rPr>
        <w:br/>
      </w: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</w:t>
      </w:r>
      <w:proofErr w:type="gramEnd"/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Пока это невозможно: сначала ты</w:t>
      </w: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должен кого-нибудь ПОЛЮБИТЬ, - сказал старец. - Это будет твоя 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ПЕРВАЯ ступенька. Ты с</w:t>
      </w:r>
      <w:r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прашиваешь про вершину, а сам</w:t>
      </w:r>
      <w:r w:rsidR="00C00023" w:rsidRPr="008536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не ступил на первую ступеньку. Иди и хоть кого-нибудь полюби.</w:t>
      </w: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85360D">
        <w:rPr>
          <w:rFonts w:ascii="Times New Roman" w:hAnsi="Times New Roman" w:cs="Times New Roman"/>
          <w:sz w:val="32"/>
          <w:szCs w:val="32"/>
        </w:rPr>
        <w:t xml:space="preserve">Какие из предложенных форм вы бы использовали при работе с </w:t>
      </w:r>
      <w:r>
        <w:rPr>
          <w:rFonts w:ascii="Times New Roman" w:hAnsi="Times New Roman" w:cs="Times New Roman"/>
          <w:sz w:val="32"/>
          <w:szCs w:val="32"/>
        </w:rPr>
        <w:t>притчей</w:t>
      </w:r>
      <w:r w:rsidRPr="0085360D">
        <w:rPr>
          <w:rFonts w:ascii="Times New Roman" w:hAnsi="Times New Roman" w:cs="Times New Roman"/>
          <w:sz w:val="32"/>
          <w:szCs w:val="32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60D" w:rsidRPr="0085360D" w:rsidRDefault="0085360D" w:rsidP="0085360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85360D">
        <w:rPr>
          <w:color w:val="000000"/>
          <w:sz w:val="32"/>
          <w:szCs w:val="32"/>
        </w:rPr>
        <w:t>Назовите одну, на ваш взгляд, самую эффективную при работе с данной притчей.</w:t>
      </w:r>
    </w:p>
    <w:p w:rsidR="0085360D" w:rsidRPr="0085360D" w:rsidRDefault="0085360D" w:rsidP="0085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9354" cy="1332072"/>
            <wp:effectExtent l="0" t="0" r="0" b="1905"/>
            <wp:docPr id="8" name="Рисунок 8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854" cy="133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60D" w:rsidRDefault="0085360D" w:rsidP="0085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1.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Прочитай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те притчу.</w:t>
      </w:r>
    </w:p>
    <w:p w:rsidR="00C00023" w:rsidRPr="00C00023" w:rsidRDefault="00C00023" w:rsidP="00853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Однажды во время прилива на берег принесло много морских звёзд. Наступил отлив, и огромное количество их стало высыхать на солнце и гибнуть.Мальчик, гулявший по берегу, стал собирать и бросать звёзды подальше в море, чтобы они жили дольше. К</w:t>
      </w:r>
      <w:r w:rsid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нему подошёл человек и сказал: «Но это просто глупо.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Оглянись! Здесь миллионы морских звёзд, берег просто усеян ими. Твои попытки ничего не измен</w:t>
      </w:r>
      <w:r w:rsid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ят!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Ты не сможешь им всем помочь!</w:t>
      </w:r>
      <w:r w:rsid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»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Мальчик поднял следующую звезду, на мгновение задума</w:t>
      </w:r>
      <w:r w:rsid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лся, бросил её в море и сказал: «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Нет,</w:t>
      </w:r>
      <w:r w:rsidR="0085360D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но мои попытки изменят многое </w:t>
      </w:r>
      <w:r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- именно для неё..."</w:t>
      </w:r>
    </w:p>
    <w:p w:rsidR="0085360D" w:rsidRPr="0085360D" w:rsidRDefault="0085360D" w:rsidP="0085360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85360D">
        <w:rPr>
          <w:rFonts w:ascii="Times New Roman" w:hAnsi="Times New Roman" w:cs="Times New Roman"/>
          <w:sz w:val="32"/>
          <w:szCs w:val="32"/>
        </w:rPr>
        <w:t xml:space="preserve">Какие из предложенных форм вы бы использовали при работе с </w:t>
      </w:r>
      <w:r>
        <w:rPr>
          <w:rFonts w:ascii="Times New Roman" w:hAnsi="Times New Roman" w:cs="Times New Roman"/>
          <w:sz w:val="32"/>
          <w:szCs w:val="32"/>
        </w:rPr>
        <w:t>притчей</w:t>
      </w:r>
      <w:r w:rsidRPr="0085360D">
        <w:rPr>
          <w:rFonts w:ascii="Times New Roman" w:hAnsi="Times New Roman" w:cs="Times New Roman"/>
          <w:sz w:val="32"/>
          <w:szCs w:val="32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360D" w:rsidRPr="006E3FA2" w:rsidTr="00373DE6">
        <w:tc>
          <w:tcPr>
            <w:tcW w:w="4644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5360D" w:rsidRPr="006E3FA2" w:rsidRDefault="0085360D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360D" w:rsidRPr="0085360D" w:rsidRDefault="0085360D" w:rsidP="0085360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85360D">
        <w:rPr>
          <w:color w:val="000000"/>
          <w:sz w:val="32"/>
          <w:szCs w:val="32"/>
        </w:rPr>
        <w:t>Назовите одну, на ваш взгляд, самую эффективную при работе с данной притчей.</w:t>
      </w:r>
    </w:p>
    <w:p w:rsidR="0085360D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60D" w:rsidRDefault="0085360D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023" w:rsidRDefault="00C00023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000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52DE9" w:rsidRDefault="00452DE9" w:rsidP="00452D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9354" cy="1332072"/>
            <wp:effectExtent l="0" t="0" r="0" b="1905"/>
            <wp:docPr id="9" name="Рисунок 9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854" cy="133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DE9" w:rsidRPr="00C00023" w:rsidRDefault="00452DE9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1.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Прочитай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те притчу.</w:t>
      </w:r>
    </w:p>
    <w:p w:rsidR="00452DE9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Учитель, я не понимаю: приходишь к бедняку — он приветлив и помогает, как может. Приходишь к богачу - он никого не видит. Неужели это только из-за денег?</w:t>
      </w:r>
    </w:p>
    <w:p w:rsidR="00452DE9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Выгляни в окно. Что ты видишь?</w:t>
      </w:r>
    </w:p>
    <w:p w:rsidR="00452DE9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Женщину с ребенком, повозку, едущую на базар…</w:t>
      </w:r>
    </w:p>
    <w:p w:rsidR="00452DE9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Хорошо. А теперь посмотри в зеркало. Что ты там видишь?</w:t>
      </w:r>
    </w:p>
    <w:p w:rsidR="00452DE9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Ну, что я могу там видеть? Только себя самого.</w:t>
      </w:r>
    </w:p>
    <w:p w:rsidR="00C00023" w:rsidRPr="00C00023" w:rsidRDefault="00452DE9" w:rsidP="00452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  <w:t>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Так вот: окно из стекла и зеркало из стекла. Стоит то</w:t>
      </w:r>
      <w:r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>лько добавить немного серебра -</w:t>
      </w:r>
      <w:r w:rsidR="00C00023" w:rsidRPr="00C00023">
        <w:rPr>
          <w:rFonts w:ascii="Times New Roman" w:eastAsia="Times New Roman" w:hAnsi="Times New Roman" w:cs="Times New Roman"/>
          <w:color w:val="C00000"/>
          <w:sz w:val="32"/>
          <w:szCs w:val="32"/>
          <w:shd w:val="clear" w:color="auto" w:fill="FFFFFF"/>
          <w:lang w:eastAsia="ru-RU"/>
        </w:rPr>
        <w:t xml:space="preserve"> и уже видишь только себя.</w:t>
      </w:r>
    </w:p>
    <w:p w:rsidR="00452DE9" w:rsidRPr="0085360D" w:rsidRDefault="00452DE9" w:rsidP="00452DE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85360D">
        <w:rPr>
          <w:rFonts w:ascii="Times New Roman" w:hAnsi="Times New Roman" w:cs="Times New Roman"/>
          <w:sz w:val="32"/>
          <w:szCs w:val="32"/>
        </w:rPr>
        <w:t xml:space="preserve">Какие из предложенных форм вы бы использовали при работе с </w:t>
      </w:r>
      <w:r>
        <w:rPr>
          <w:rFonts w:ascii="Times New Roman" w:hAnsi="Times New Roman" w:cs="Times New Roman"/>
          <w:sz w:val="32"/>
          <w:szCs w:val="32"/>
        </w:rPr>
        <w:t>притчей</w:t>
      </w:r>
      <w:r w:rsidRPr="0085360D">
        <w:rPr>
          <w:rFonts w:ascii="Times New Roman" w:hAnsi="Times New Roman" w:cs="Times New Roman"/>
          <w:sz w:val="32"/>
          <w:szCs w:val="32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DE9" w:rsidRPr="0085360D" w:rsidRDefault="00452DE9" w:rsidP="00452DE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85360D">
        <w:rPr>
          <w:color w:val="000000"/>
          <w:sz w:val="32"/>
          <w:szCs w:val="32"/>
        </w:rPr>
        <w:t>Назовите одну, на ваш взгляд, самую эффективную при работе с данной притчей.</w:t>
      </w:r>
    </w:p>
    <w:p w:rsidR="00452DE9" w:rsidRDefault="00452DE9" w:rsidP="00452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52DE9" w:rsidRDefault="00452DE9" w:rsidP="00452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0023" w:rsidRDefault="00452DE9" w:rsidP="00452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000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C00023" w:rsidRPr="00C0002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452DE9" w:rsidRDefault="00452DE9" w:rsidP="00452D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19354" cy="1332072"/>
            <wp:effectExtent l="0" t="0" r="0" b="1905"/>
            <wp:docPr id="10" name="Рисунок 10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854" cy="133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DE9" w:rsidRPr="00C00023" w:rsidRDefault="00452DE9" w:rsidP="008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1.</w:t>
      </w:r>
      <w:r w:rsidRPr="0085360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Прочитай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те притчу.</w:t>
      </w:r>
    </w:p>
    <w:p w:rsidR="00452DE9" w:rsidRPr="00452DE9" w:rsidRDefault="00452DE9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C00000"/>
          <w:sz w:val="32"/>
          <w:szCs w:val="32"/>
        </w:rPr>
      </w:pPr>
      <w:r w:rsidRPr="00452DE9">
        <w:rPr>
          <w:color w:val="C00000"/>
          <w:sz w:val="32"/>
          <w:szCs w:val="32"/>
        </w:rPr>
        <w:t>К</w:t>
      </w:r>
      <w:r w:rsidR="00C00023" w:rsidRPr="00452DE9">
        <w:rPr>
          <w:color w:val="C00000"/>
          <w:sz w:val="32"/>
          <w:szCs w:val="32"/>
        </w:rPr>
        <w:t>огда-то давно старик открыл своему внуку одну жизненную истину:</w:t>
      </w:r>
    </w:p>
    <w:p w:rsidR="00452DE9" w:rsidRPr="00452DE9" w:rsidRDefault="00452DE9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C00000"/>
          <w:sz w:val="32"/>
          <w:szCs w:val="32"/>
        </w:rPr>
      </w:pPr>
      <w:r w:rsidRPr="00452DE9">
        <w:rPr>
          <w:color w:val="C00000"/>
          <w:sz w:val="32"/>
          <w:szCs w:val="32"/>
        </w:rPr>
        <w:t>-</w:t>
      </w:r>
      <w:r w:rsidR="00C00023" w:rsidRPr="00452DE9">
        <w:rPr>
          <w:color w:val="C00000"/>
          <w:sz w:val="32"/>
          <w:szCs w:val="32"/>
        </w:rPr>
        <w:t xml:space="preserve"> В каждом человеке идёт борьба, очень похожая на борьбу двух волков. Один волк представляет зло: зависть, ревность, сожаление, эгоизм, амбиции, ложь. Другой волк представляет добро: мир, любовь, надежду, истину, доброту и верность.</w:t>
      </w:r>
    </w:p>
    <w:p w:rsidR="00452DE9" w:rsidRPr="00452DE9" w:rsidRDefault="00C00023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C00000"/>
          <w:sz w:val="32"/>
          <w:szCs w:val="32"/>
        </w:rPr>
      </w:pPr>
      <w:r w:rsidRPr="00452DE9">
        <w:rPr>
          <w:color w:val="C00000"/>
          <w:sz w:val="32"/>
          <w:szCs w:val="32"/>
        </w:rPr>
        <w:t>Внук, тронутый до глубины души словами деда, задумался, а потом спросил:</w:t>
      </w:r>
    </w:p>
    <w:p w:rsidR="00452DE9" w:rsidRPr="00452DE9" w:rsidRDefault="00452DE9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C00000"/>
          <w:sz w:val="32"/>
          <w:szCs w:val="32"/>
        </w:rPr>
      </w:pPr>
      <w:r w:rsidRPr="00452DE9">
        <w:rPr>
          <w:color w:val="C00000"/>
          <w:sz w:val="32"/>
          <w:szCs w:val="32"/>
        </w:rPr>
        <w:t>-</w:t>
      </w:r>
      <w:r w:rsidR="00C00023" w:rsidRPr="00452DE9">
        <w:rPr>
          <w:color w:val="C00000"/>
          <w:sz w:val="32"/>
          <w:szCs w:val="32"/>
        </w:rPr>
        <w:t xml:space="preserve"> А какой волк в конце побеждает?</w:t>
      </w:r>
    </w:p>
    <w:p w:rsidR="00452DE9" w:rsidRPr="00452DE9" w:rsidRDefault="00C00023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C00000"/>
          <w:sz w:val="32"/>
          <w:szCs w:val="32"/>
        </w:rPr>
      </w:pPr>
      <w:r w:rsidRPr="00452DE9">
        <w:rPr>
          <w:color w:val="C00000"/>
          <w:sz w:val="32"/>
          <w:szCs w:val="32"/>
        </w:rPr>
        <w:t>Старик улыбнулся и ответил:</w:t>
      </w:r>
    </w:p>
    <w:p w:rsidR="00C00023" w:rsidRPr="0085360D" w:rsidRDefault="00452DE9" w:rsidP="00452DE9">
      <w:pPr>
        <w:pStyle w:val="a7"/>
        <w:shd w:val="clear" w:color="auto" w:fill="FDFDF3"/>
        <w:spacing w:before="0" w:beforeAutospacing="0" w:after="0" w:afterAutospacing="0"/>
        <w:ind w:firstLine="600"/>
        <w:jc w:val="both"/>
        <w:textAlignment w:val="baseline"/>
        <w:rPr>
          <w:color w:val="1E1E1E"/>
          <w:sz w:val="32"/>
          <w:szCs w:val="32"/>
        </w:rPr>
      </w:pPr>
      <w:r w:rsidRPr="00452DE9">
        <w:rPr>
          <w:color w:val="C00000"/>
          <w:sz w:val="32"/>
          <w:szCs w:val="32"/>
        </w:rPr>
        <w:t>-</w:t>
      </w:r>
      <w:r w:rsidR="00C00023" w:rsidRPr="00452DE9">
        <w:rPr>
          <w:color w:val="C00000"/>
          <w:sz w:val="32"/>
          <w:szCs w:val="32"/>
        </w:rPr>
        <w:t xml:space="preserve"> Всегда побеждает тот волк, которого ты кормишь.</w:t>
      </w:r>
      <w:r w:rsidR="00C00023" w:rsidRPr="0085360D">
        <w:rPr>
          <w:color w:val="1E1E1E"/>
          <w:sz w:val="32"/>
          <w:szCs w:val="32"/>
          <w:bdr w:val="none" w:sz="0" w:space="0" w:color="auto" w:frame="1"/>
        </w:rPr>
        <w:br/>
      </w:r>
    </w:p>
    <w:p w:rsidR="00452DE9" w:rsidRPr="0085360D" w:rsidRDefault="00452DE9" w:rsidP="00452DE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85360D">
        <w:rPr>
          <w:rFonts w:ascii="Times New Roman" w:hAnsi="Times New Roman" w:cs="Times New Roman"/>
          <w:sz w:val="32"/>
          <w:szCs w:val="32"/>
        </w:rPr>
        <w:t xml:space="preserve">Какие из предложенных форм вы бы использовали при работе с </w:t>
      </w:r>
      <w:r>
        <w:rPr>
          <w:rFonts w:ascii="Times New Roman" w:hAnsi="Times New Roman" w:cs="Times New Roman"/>
          <w:sz w:val="32"/>
          <w:szCs w:val="32"/>
        </w:rPr>
        <w:t>притчей</w:t>
      </w:r>
      <w:r w:rsidRPr="0085360D">
        <w:rPr>
          <w:rFonts w:ascii="Times New Roman" w:hAnsi="Times New Roman" w:cs="Times New Roman"/>
          <w:sz w:val="32"/>
          <w:szCs w:val="32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2DE9" w:rsidRPr="006E3FA2" w:rsidTr="00373DE6">
        <w:tc>
          <w:tcPr>
            <w:tcW w:w="4644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FA2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52DE9" w:rsidRPr="006E3FA2" w:rsidRDefault="00452DE9" w:rsidP="00373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2DE9" w:rsidRPr="0085360D" w:rsidRDefault="00452DE9" w:rsidP="00452DE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85360D">
        <w:rPr>
          <w:color w:val="000000"/>
          <w:sz w:val="32"/>
          <w:szCs w:val="32"/>
        </w:rPr>
        <w:t>Назовите одну, на ваш взгляд, самую эффективную при работе с данной притчей.</w:t>
      </w:r>
    </w:p>
    <w:p w:rsidR="00452DE9" w:rsidRDefault="00452DE9" w:rsidP="00452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3673F" w:rsidRPr="00452DE9" w:rsidRDefault="0033673F" w:rsidP="00452D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sectPr w:rsidR="0033673F" w:rsidRPr="00452DE9" w:rsidSect="0065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color w:val="1C1C1C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color w:val="1C1C1C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name w:val="WW8Num11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name w:val="WW8Num1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</w:abstractNum>
  <w:abstractNum w:abstractNumId="12">
    <w:nsid w:val="0000000E"/>
    <w:multiLevelType w:val="multilevel"/>
    <w:tmpl w:val="0000000E"/>
    <w:name w:val="WW8Num14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0000000F"/>
    <w:name w:val="WW8Num15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1"/>
    <w:multiLevelType w:val="multilevel"/>
    <w:tmpl w:val="00000011"/>
    <w:name w:val="WW8Num17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name w:val="WW8Num19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caps w:val="0"/>
        <w:smallCaps w:val="0"/>
        <w:sz w:val="28"/>
        <w:szCs w:val="28"/>
      </w:rPr>
    </w:lvl>
  </w:abstractNum>
  <w:abstractNum w:abstractNumId="19">
    <w:nsid w:val="00000015"/>
    <w:multiLevelType w:val="multilevel"/>
    <w:tmpl w:val="00000015"/>
    <w:name w:val="WW8Num21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</w:abstractNum>
  <w:abstractNum w:abstractNumId="21">
    <w:nsid w:val="00000017"/>
    <w:multiLevelType w:val="multilevel"/>
    <w:tmpl w:val="00000017"/>
    <w:name w:val="WW8Num23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8"/>
    <w:multiLevelType w:val="multilevel"/>
    <w:tmpl w:val="00000018"/>
    <w:name w:val="WW8Num24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9"/>
    <w:multiLevelType w:val="multilevel"/>
    <w:tmpl w:val="00000019"/>
    <w:name w:val="WW8Num25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A"/>
    <w:multiLevelType w:val="multilevel"/>
    <w:tmpl w:val="0000001A"/>
    <w:name w:val="WW8Num26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8"/>
        <w:szCs w:val="28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8"/>
        <w:szCs w:val="28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sz w:val="28"/>
        <w:szCs w:val="28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8"/>
        <w:szCs w:val="28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8"/>
        <w:szCs w:val="28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sz w:val="28"/>
        <w:szCs w:val="28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8"/>
        <w:szCs w:val="28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8"/>
        <w:szCs w:val="28"/>
      </w:rPr>
    </w:lvl>
  </w:abstractNum>
  <w:abstractNum w:abstractNumId="25">
    <w:nsid w:val="0000001B"/>
    <w:multiLevelType w:val="multilevel"/>
    <w:tmpl w:val="0000001B"/>
    <w:name w:val="WW8Num2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caps w:val="0"/>
        <w:smallCap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/>
      </w:rPr>
    </w:lvl>
  </w:abstractNum>
  <w:abstractNum w:abstractNumId="27">
    <w:nsid w:val="0000001D"/>
    <w:multiLevelType w:val="multilevel"/>
    <w:tmpl w:val="0000001D"/>
    <w:name w:val="WW8Num29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1C302091"/>
    <w:multiLevelType w:val="multilevel"/>
    <w:tmpl w:val="D10C48DC"/>
    <w:lvl w:ilvl="0">
      <w:start w:val="1"/>
      <w:numFmt w:val="decimal"/>
      <w:lvlText w:val="%1."/>
      <w:lvlJc w:val="left"/>
      <w:pPr>
        <w:ind w:left="550" w:hanging="360"/>
      </w:pPr>
    </w:lvl>
    <w:lvl w:ilvl="1">
      <w:start w:val="1"/>
      <w:numFmt w:val="decimal"/>
      <w:isLgl/>
      <w:lvlText w:val="%1.%2."/>
      <w:lvlJc w:val="left"/>
      <w:pPr>
        <w:ind w:left="9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0" w:hanging="2160"/>
      </w:pPr>
      <w:rPr>
        <w:rFonts w:hint="default"/>
      </w:rPr>
    </w:lvl>
  </w:abstractNum>
  <w:abstractNum w:abstractNumId="29">
    <w:nsid w:val="205D5AD6"/>
    <w:multiLevelType w:val="hybridMultilevel"/>
    <w:tmpl w:val="D9320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87723"/>
    <w:multiLevelType w:val="multilevel"/>
    <w:tmpl w:val="7556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A949B4"/>
    <w:multiLevelType w:val="multilevel"/>
    <w:tmpl w:val="965AA5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num w:numId="1">
    <w:abstractNumId w:val="28"/>
  </w:num>
  <w:num w:numId="2">
    <w:abstractNumId w:val="31"/>
  </w:num>
  <w:num w:numId="3">
    <w:abstractNumId w:val="29"/>
  </w:num>
  <w:num w:numId="4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989"/>
    <w:rsid w:val="00006ABB"/>
    <w:rsid w:val="00020E1B"/>
    <w:rsid w:val="00076CCB"/>
    <w:rsid w:val="000B4793"/>
    <w:rsid w:val="00101038"/>
    <w:rsid w:val="00105F30"/>
    <w:rsid w:val="00153632"/>
    <w:rsid w:val="00180C3E"/>
    <w:rsid w:val="001F1F40"/>
    <w:rsid w:val="001F56F8"/>
    <w:rsid w:val="002053C3"/>
    <w:rsid w:val="00281D13"/>
    <w:rsid w:val="002A7670"/>
    <w:rsid w:val="00321138"/>
    <w:rsid w:val="0033673F"/>
    <w:rsid w:val="003538C3"/>
    <w:rsid w:val="003600EA"/>
    <w:rsid w:val="00377F79"/>
    <w:rsid w:val="00413989"/>
    <w:rsid w:val="004155C3"/>
    <w:rsid w:val="0043657E"/>
    <w:rsid w:val="00452DE9"/>
    <w:rsid w:val="004A0BD9"/>
    <w:rsid w:val="004D3432"/>
    <w:rsid w:val="00527F34"/>
    <w:rsid w:val="00552ED2"/>
    <w:rsid w:val="005A36FF"/>
    <w:rsid w:val="005A73E9"/>
    <w:rsid w:val="00603F82"/>
    <w:rsid w:val="00647A88"/>
    <w:rsid w:val="006558E9"/>
    <w:rsid w:val="00670966"/>
    <w:rsid w:val="00672EBA"/>
    <w:rsid w:val="006E3FA2"/>
    <w:rsid w:val="0071095A"/>
    <w:rsid w:val="007442B3"/>
    <w:rsid w:val="007C5303"/>
    <w:rsid w:val="007F39CB"/>
    <w:rsid w:val="008339EA"/>
    <w:rsid w:val="00852BD8"/>
    <w:rsid w:val="0085360D"/>
    <w:rsid w:val="0087117E"/>
    <w:rsid w:val="008B7C23"/>
    <w:rsid w:val="008D02B9"/>
    <w:rsid w:val="0092535F"/>
    <w:rsid w:val="009477EF"/>
    <w:rsid w:val="00A65917"/>
    <w:rsid w:val="00AA115F"/>
    <w:rsid w:val="00AC2217"/>
    <w:rsid w:val="00AC326D"/>
    <w:rsid w:val="00AE6832"/>
    <w:rsid w:val="00B21401"/>
    <w:rsid w:val="00B2347A"/>
    <w:rsid w:val="00BC361D"/>
    <w:rsid w:val="00BE4153"/>
    <w:rsid w:val="00C00023"/>
    <w:rsid w:val="00CE7693"/>
    <w:rsid w:val="00DF0DF1"/>
    <w:rsid w:val="00E2483A"/>
    <w:rsid w:val="00EB35DC"/>
    <w:rsid w:val="00EB5F5E"/>
    <w:rsid w:val="00EC201C"/>
    <w:rsid w:val="00EF4B2D"/>
    <w:rsid w:val="00F817DB"/>
    <w:rsid w:val="00FC34E1"/>
    <w:rsid w:val="00FD1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E9"/>
  </w:style>
  <w:style w:type="paragraph" w:styleId="1">
    <w:name w:val="heading 1"/>
    <w:basedOn w:val="a"/>
    <w:link w:val="10"/>
    <w:uiPriority w:val="9"/>
    <w:qFormat/>
    <w:rsid w:val="001010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1010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3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8D02B9"/>
  </w:style>
  <w:style w:type="paragraph" w:customStyle="1" w:styleId="c1">
    <w:name w:val="c1"/>
    <w:basedOn w:val="a"/>
    <w:rsid w:val="008D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155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5917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A659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0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010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101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etter">
    <w:name w:val="letter"/>
    <w:basedOn w:val="a0"/>
    <w:rsid w:val="00101038"/>
  </w:style>
  <w:style w:type="paragraph" w:styleId="a8">
    <w:name w:val="Balloon Text"/>
    <w:basedOn w:val="a"/>
    <w:link w:val="a9"/>
    <w:uiPriority w:val="99"/>
    <w:semiHidden/>
    <w:unhideWhenUsed/>
    <w:rsid w:val="0018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C3E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F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34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rticle-renderblock">
    <w:name w:val="article-render__block"/>
    <w:basedOn w:val="a"/>
    <w:rsid w:val="00B2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2053C3"/>
    <w:rPr>
      <w:rFonts w:cs="Times New Roman"/>
      <w:sz w:val="28"/>
      <w:szCs w:val="28"/>
    </w:rPr>
  </w:style>
  <w:style w:type="character" w:customStyle="1" w:styleId="WW8Num1z1">
    <w:name w:val="WW8Num1z1"/>
    <w:rsid w:val="002053C3"/>
  </w:style>
  <w:style w:type="character" w:customStyle="1" w:styleId="WW8Num1z2">
    <w:name w:val="WW8Num1z2"/>
    <w:rsid w:val="002053C3"/>
  </w:style>
  <w:style w:type="character" w:customStyle="1" w:styleId="WW8Num1z3">
    <w:name w:val="WW8Num1z3"/>
    <w:rsid w:val="002053C3"/>
  </w:style>
  <w:style w:type="character" w:customStyle="1" w:styleId="WW8Num1z4">
    <w:name w:val="WW8Num1z4"/>
    <w:rsid w:val="002053C3"/>
  </w:style>
  <w:style w:type="character" w:customStyle="1" w:styleId="WW8Num1z5">
    <w:name w:val="WW8Num1z5"/>
    <w:rsid w:val="002053C3"/>
  </w:style>
  <w:style w:type="character" w:customStyle="1" w:styleId="WW8Num1z6">
    <w:name w:val="WW8Num1z6"/>
    <w:rsid w:val="002053C3"/>
  </w:style>
  <w:style w:type="character" w:customStyle="1" w:styleId="WW8Num1z7">
    <w:name w:val="WW8Num1z7"/>
    <w:rsid w:val="002053C3"/>
  </w:style>
  <w:style w:type="character" w:customStyle="1" w:styleId="WW8Num1z8">
    <w:name w:val="WW8Num1z8"/>
    <w:rsid w:val="002053C3"/>
  </w:style>
  <w:style w:type="character" w:customStyle="1" w:styleId="WW8Num2z0">
    <w:name w:val="WW8Num2z0"/>
    <w:rsid w:val="002053C3"/>
    <w:rPr>
      <w:rFonts w:cs="Times New Roman"/>
    </w:rPr>
  </w:style>
  <w:style w:type="character" w:customStyle="1" w:styleId="WW8Num2z1">
    <w:name w:val="WW8Num2z1"/>
    <w:rsid w:val="002053C3"/>
  </w:style>
  <w:style w:type="character" w:customStyle="1" w:styleId="WW8Num2z2">
    <w:name w:val="WW8Num2z2"/>
    <w:rsid w:val="002053C3"/>
  </w:style>
  <w:style w:type="character" w:customStyle="1" w:styleId="WW8Num2z3">
    <w:name w:val="WW8Num2z3"/>
    <w:rsid w:val="002053C3"/>
  </w:style>
  <w:style w:type="character" w:customStyle="1" w:styleId="WW8Num2z4">
    <w:name w:val="WW8Num2z4"/>
    <w:rsid w:val="002053C3"/>
  </w:style>
  <w:style w:type="character" w:customStyle="1" w:styleId="WW8Num2z5">
    <w:name w:val="WW8Num2z5"/>
    <w:rsid w:val="002053C3"/>
  </w:style>
  <w:style w:type="character" w:customStyle="1" w:styleId="WW8Num2z6">
    <w:name w:val="WW8Num2z6"/>
    <w:rsid w:val="002053C3"/>
  </w:style>
  <w:style w:type="character" w:customStyle="1" w:styleId="WW8Num2z7">
    <w:name w:val="WW8Num2z7"/>
    <w:rsid w:val="002053C3"/>
  </w:style>
  <w:style w:type="character" w:customStyle="1" w:styleId="WW8Num2z8">
    <w:name w:val="WW8Num2z8"/>
    <w:rsid w:val="002053C3"/>
  </w:style>
  <w:style w:type="character" w:customStyle="1" w:styleId="WW8Num3z0">
    <w:name w:val="WW8Num3z0"/>
    <w:rsid w:val="002053C3"/>
    <w:rPr>
      <w:rFonts w:cs="Times New Roman"/>
      <w:b/>
      <w:bCs/>
      <w:sz w:val="28"/>
      <w:szCs w:val="28"/>
    </w:rPr>
  </w:style>
  <w:style w:type="character" w:customStyle="1" w:styleId="WW8Num3z1">
    <w:name w:val="WW8Num3z1"/>
    <w:rsid w:val="002053C3"/>
  </w:style>
  <w:style w:type="character" w:customStyle="1" w:styleId="WW8Num3z2">
    <w:name w:val="WW8Num3z2"/>
    <w:rsid w:val="002053C3"/>
  </w:style>
  <w:style w:type="character" w:customStyle="1" w:styleId="WW8Num3z3">
    <w:name w:val="WW8Num3z3"/>
    <w:rsid w:val="002053C3"/>
  </w:style>
  <w:style w:type="character" w:customStyle="1" w:styleId="WW8Num3z4">
    <w:name w:val="WW8Num3z4"/>
    <w:rsid w:val="002053C3"/>
  </w:style>
  <w:style w:type="character" w:customStyle="1" w:styleId="WW8Num3z5">
    <w:name w:val="WW8Num3z5"/>
    <w:rsid w:val="002053C3"/>
  </w:style>
  <w:style w:type="character" w:customStyle="1" w:styleId="WW8Num3z6">
    <w:name w:val="WW8Num3z6"/>
    <w:rsid w:val="002053C3"/>
  </w:style>
  <w:style w:type="character" w:customStyle="1" w:styleId="WW8Num3z7">
    <w:name w:val="WW8Num3z7"/>
    <w:rsid w:val="002053C3"/>
  </w:style>
  <w:style w:type="character" w:customStyle="1" w:styleId="WW8Num3z8">
    <w:name w:val="WW8Num3z8"/>
    <w:rsid w:val="002053C3"/>
  </w:style>
  <w:style w:type="character" w:customStyle="1" w:styleId="WW8Num4z0">
    <w:name w:val="WW8Num4z0"/>
    <w:rsid w:val="002053C3"/>
    <w:rPr>
      <w:rFonts w:cs="Times New Roman"/>
      <w:b/>
      <w:bCs/>
      <w:caps w:val="0"/>
      <w:smallCaps w:val="0"/>
      <w:strike w:val="0"/>
      <w:dstrike w:val="0"/>
      <w:color w:val="1C1C1C"/>
      <w:sz w:val="28"/>
      <w:szCs w:val="28"/>
    </w:rPr>
  </w:style>
  <w:style w:type="character" w:customStyle="1" w:styleId="WW8Num4z1">
    <w:name w:val="WW8Num4z1"/>
    <w:rsid w:val="002053C3"/>
  </w:style>
  <w:style w:type="character" w:customStyle="1" w:styleId="WW8Num4z2">
    <w:name w:val="WW8Num4z2"/>
    <w:rsid w:val="002053C3"/>
  </w:style>
  <w:style w:type="character" w:customStyle="1" w:styleId="WW8Num4z3">
    <w:name w:val="WW8Num4z3"/>
    <w:rsid w:val="002053C3"/>
  </w:style>
  <w:style w:type="character" w:customStyle="1" w:styleId="WW8Num4z4">
    <w:name w:val="WW8Num4z4"/>
    <w:rsid w:val="002053C3"/>
  </w:style>
  <w:style w:type="character" w:customStyle="1" w:styleId="WW8Num4z5">
    <w:name w:val="WW8Num4z5"/>
    <w:rsid w:val="002053C3"/>
  </w:style>
  <w:style w:type="character" w:customStyle="1" w:styleId="WW8Num4z6">
    <w:name w:val="WW8Num4z6"/>
    <w:rsid w:val="002053C3"/>
  </w:style>
  <w:style w:type="character" w:customStyle="1" w:styleId="WW8Num4z7">
    <w:name w:val="WW8Num4z7"/>
    <w:rsid w:val="002053C3"/>
  </w:style>
  <w:style w:type="character" w:customStyle="1" w:styleId="WW8Num4z8">
    <w:name w:val="WW8Num4z8"/>
    <w:rsid w:val="002053C3"/>
  </w:style>
  <w:style w:type="character" w:customStyle="1" w:styleId="WW8Num5z0">
    <w:name w:val="WW8Num5z0"/>
    <w:rsid w:val="002053C3"/>
    <w:rPr>
      <w:rFonts w:cs="Times New Roman"/>
      <w:b/>
      <w:bCs/>
      <w:caps w:val="0"/>
      <w:smallCaps w:val="0"/>
      <w:strike w:val="0"/>
      <w:dstrike w:val="0"/>
      <w:color w:val="1C1C1C"/>
      <w:sz w:val="28"/>
      <w:szCs w:val="28"/>
    </w:rPr>
  </w:style>
  <w:style w:type="character" w:customStyle="1" w:styleId="WW8Num5z1">
    <w:name w:val="WW8Num5z1"/>
    <w:rsid w:val="002053C3"/>
  </w:style>
  <w:style w:type="character" w:customStyle="1" w:styleId="WW8Num5z2">
    <w:name w:val="WW8Num5z2"/>
    <w:rsid w:val="002053C3"/>
  </w:style>
  <w:style w:type="character" w:customStyle="1" w:styleId="WW8Num5z3">
    <w:name w:val="WW8Num5z3"/>
    <w:rsid w:val="002053C3"/>
  </w:style>
  <w:style w:type="character" w:customStyle="1" w:styleId="WW8Num5z4">
    <w:name w:val="WW8Num5z4"/>
    <w:rsid w:val="002053C3"/>
  </w:style>
  <w:style w:type="character" w:customStyle="1" w:styleId="WW8Num5z5">
    <w:name w:val="WW8Num5z5"/>
    <w:rsid w:val="002053C3"/>
  </w:style>
  <w:style w:type="character" w:customStyle="1" w:styleId="WW8Num5z6">
    <w:name w:val="WW8Num5z6"/>
    <w:rsid w:val="002053C3"/>
  </w:style>
  <w:style w:type="character" w:customStyle="1" w:styleId="WW8Num5z7">
    <w:name w:val="WW8Num5z7"/>
    <w:rsid w:val="002053C3"/>
  </w:style>
  <w:style w:type="character" w:customStyle="1" w:styleId="WW8Num5z8">
    <w:name w:val="WW8Num5z8"/>
    <w:rsid w:val="002053C3"/>
  </w:style>
  <w:style w:type="character" w:customStyle="1" w:styleId="WW8Num6z0">
    <w:name w:val="WW8Num6z0"/>
    <w:rsid w:val="002053C3"/>
    <w:rPr>
      <w:rFonts w:cs="Times New Roman"/>
      <w:b/>
      <w:bCs/>
      <w:caps w:val="0"/>
      <w:smallCaps w:val="0"/>
      <w:strike w:val="0"/>
      <w:dstrike w:val="0"/>
      <w:sz w:val="28"/>
      <w:szCs w:val="28"/>
    </w:rPr>
  </w:style>
  <w:style w:type="character" w:customStyle="1" w:styleId="WW8Num6z1">
    <w:name w:val="WW8Num6z1"/>
    <w:rsid w:val="002053C3"/>
  </w:style>
  <w:style w:type="character" w:customStyle="1" w:styleId="WW8Num6z2">
    <w:name w:val="WW8Num6z2"/>
    <w:rsid w:val="002053C3"/>
  </w:style>
  <w:style w:type="character" w:customStyle="1" w:styleId="WW8Num6z3">
    <w:name w:val="WW8Num6z3"/>
    <w:rsid w:val="002053C3"/>
  </w:style>
  <w:style w:type="character" w:customStyle="1" w:styleId="WW8Num6z4">
    <w:name w:val="WW8Num6z4"/>
    <w:rsid w:val="002053C3"/>
  </w:style>
  <w:style w:type="character" w:customStyle="1" w:styleId="WW8Num6z5">
    <w:name w:val="WW8Num6z5"/>
    <w:rsid w:val="002053C3"/>
  </w:style>
  <w:style w:type="character" w:customStyle="1" w:styleId="WW8Num6z6">
    <w:name w:val="WW8Num6z6"/>
    <w:rsid w:val="002053C3"/>
  </w:style>
  <w:style w:type="character" w:customStyle="1" w:styleId="WW8Num6z7">
    <w:name w:val="WW8Num6z7"/>
    <w:rsid w:val="002053C3"/>
  </w:style>
  <w:style w:type="character" w:customStyle="1" w:styleId="WW8Num6z8">
    <w:name w:val="WW8Num6z8"/>
    <w:rsid w:val="002053C3"/>
  </w:style>
  <w:style w:type="character" w:customStyle="1" w:styleId="WW8Num7z0">
    <w:name w:val="WW8Num7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7z1">
    <w:name w:val="WW8Num7z1"/>
    <w:rsid w:val="002053C3"/>
  </w:style>
  <w:style w:type="character" w:customStyle="1" w:styleId="WW8Num7z2">
    <w:name w:val="WW8Num7z2"/>
    <w:rsid w:val="002053C3"/>
  </w:style>
  <w:style w:type="character" w:customStyle="1" w:styleId="WW8Num7z3">
    <w:name w:val="WW8Num7z3"/>
    <w:rsid w:val="002053C3"/>
  </w:style>
  <w:style w:type="character" w:customStyle="1" w:styleId="WW8Num7z4">
    <w:name w:val="WW8Num7z4"/>
    <w:rsid w:val="002053C3"/>
  </w:style>
  <w:style w:type="character" w:customStyle="1" w:styleId="WW8Num7z5">
    <w:name w:val="WW8Num7z5"/>
    <w:rsid w:val="002053C3"/>
  </w:style>
  <w:style w:type="character" w:customStyle="1" w:styleId="WW8Num7z6">
    <w:name w:val="WW8Num7z6"/>
    <w:rsid w:val="002053C3"/>
  </w:style>
  <w:style w:type="character" w:customStyle="1" w:styleId="WW8Num7z7">
    <w:name w:val="WW8Num7z7"/>
    <w:rsid w:val="002053C3"/>
  </w:style>
  <w:style w:type="character" w:customStyle="1" w:styleId="WW8Num7z8">
    <w:name w:val="WW8Num7z8"/>
    <w:rsid w:val="002053C3"/>
  </w:style>
  <w:style w:type="character" w:customStyle="1" w:styleId="WW8Num8z0">
    <w:name w:val="WW8Num8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8z1">
    <w:name w:val="WW8Num8z1"/>
    <w:rsid w:val="002053C3"/>
  </w:style>
  <w:style w:type="character" w:customStyle="1" w:styleId="WW8Num8z2">
    <w:name w:val="WW8Num8z2"/>
    <w:rsid w:val="002053C3"/>
  </w:style>
  <w:style w:type="character" w:customStyle="1" w:styleId="WW8Num8z3">
    <w:name w:val="WW8Num8z3"/>
    <w:rsid w:val="002053C3"/>
  </w:style>
  <w:style w:type="character" w:customStyle="1" w:styleId="WW8Num8z4">
    <w:name w:val="WW8Num8z4"/>
    <w:rsid w:val="002053C3"/>
  </w:style>
  <w:style w:type="character" w:customStyle="1" w:styleId="WW8Num8z5">
    <w:name w:val="WW8Num8z5"/>
    <w:rsid w:val="002053C3"/>
  </w:style>
  <w:style w:type="character" w:customStyle="1" w:styleId="WW8Num8z6">
    <w:name w:val="WW8Num8z6"/>
    <w:rsid w:val="002053C3"/>
  </w:style>
  <w:style w:type="character" w:customStyle="1" w:styleId="WW8Num8z7">
    <w:name w:val="WW8Num8z7"/>
    <w:rsid w:val="002053C3"/>
  </w:style>
  <w:style w:type="character" w:customStyle="1" w:styleId="WW8Num8z8">
    <w:name w:val="WW8Num8z8"/>
    <w:rsid w:val="002053C3"/>
  </w:style>
  <w:style w:type="character" w:customStyle="1" w:styleId="WW8Num9z0">
    <w:name w:val="WW8Num9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9z1">
    <w:name w:val="WW8Num9z1"/>
    <w:rsid w:val="002053C3"/>
  </w:style>
  <w:style w:type="character" w:customStyle="1" w:styleId="WW8Num9z2">
    <w:name w:val="WW8Num9z2"/>
    <w:rsid w:val="002053C3"/>
  </w:style>
  <w:style w:type="character" w:customStyle="1" w:styleId="WW8Num9z3">
    <w:name w:val="WW8Num9z3"/>
    <w:rsid w:val="002053C3"/>
  </w:style>
  <w:style w:type="character" w:customStyle="1" w:styleId="WW8Num9z4">
    <w:name w:val="WW8Num9z4"/>
    <w:rsid w:val="002053C3"/>
  </w:style>
  <w:style w:type="character" w:customStyle="1" w:styleId="WW8Num9z5">
    <w:name w:val="WW8Num9z5"/>
    <w:rsid w:val="002053C3"/>
  </w:style>
  <w:style w:type="character" w:customStyle="1" w:styleId="WW8Num9z6">
    <w:name w:val="WW8Num9z6"/>
    <w:rsid w:val="002053C3"/>
  </w:style>
  <w:style w:type="character" w:customStyle="1" w:styleId="WW8Num9z7">
    <w:name w:val="WW8Num9z7"/>
    <w:rsid w:val="002053C3"/>
  </w:style>
  <w:style w:type="character" w:customStyle="1" w:styleId="WW8Num9z8">
    <w:name w:val="WW8Num9z8"/>
    <w:rsid w:val="002053C3"/>
  </w:style>
  <w:style w:type="character" w:customStyle="1" w:styleId="WW8Num10z0">
    <w:name w:val="WW8Num10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0z1">
    <w:name w:val="WW8Num10z1"/>
    <w:rsid w:val="002053C3"/>
  </w:style>
  <w:style w:type="character" w:customStyle="1" w:styleId="WW8Num10z2">
    <w:name w:val="WW8Num10z2"/>
    <w:rsid w:val="002053C3"/>
  </w:style>
  <w:style w:type="character" w:customStyle="1" w:styleId="WW8Num10z3">
    <w:name w:val="WW8Num10z3"/>
    <w:rsid w:val="002053C3"/>
  </w:style>
  <w:style w:type="character" w:customStyle="1" w:styleId="WW8Num10z4">
    <w:name w:val="WW8Num10z4"/>
    <w:rsid w:val="002053C3"/>
  </w:style>
  <w:style w:type="character" w:customStyle="1" w:styleId="WW8Num10z5">
    <w:name w:val="WW8Num10z5"/>
    <w:rsid w:val="002053C3"/>
  </w:style>
  <w:style w:type="character" w:customStyle="1" w:styleId="WW8Num10z6">
    <w:name w:val="WW8Num10z6"/>
    <w:rsid w:val="002053C3"/>
  </w:style>
  <w:style w:type="character" w:customStyle="1" w:styleId="WW8Num10z7">
    <w:name w:val="WW8Num10z7"/>
    <w:rsid w:val="002053C3"/>
  </w:style>
  <w:style w:type="character" w:customStyle="1" w:styleId="WW8Num10z8">
    <w:name w:val="WW8Num10z8"/>
    <w:rsid w:val="002053C3"/>
  </w:style>
  <w:style w:type="character" w:customStyle="1" w:styleId="WW8Num11z0">
    <w:name w:val="WW8Num11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1z1">
    <w:name w:val="WW8Num11z1"/>
    <w:rsid w:val="002053C3"/>
  </w:style>
  <w:style w:type="character" w:customStyle="1" w:styleId="WW8Num11z2">
    <w:name w:val="WW8Num11z2"/>
    <w:rsid w:val="002053C3"/>
  </w:style>
  <w:style w:type="character" w:customStyle="1" w:styleId="WW8Num11z3">
    <w:name w:val="WW8Num11z3"/>
    <w:rsid w:val="002053C3"/>
  </w:style>
  <w:style w:type="character" w:customStyle="1" w:styleId="WW8Num11z4">
    <w:name w:val="WW8Num11z4"/>
    <w:rsid w:val="002053C3"/>
  </w:style>
  <w:style w:type="character" w:customStyle="1" w:styleId="WW8Num11z5">
    <w:name w:val="WW8Num11z5"/>
    <w:rsid w:val="002053C3"/>
  </w:style>
  <w:style w:type="character" w:customStyle="1" w:styleId="WW8Num11z6">
    <w:name w:val="WW8Num11z6"/>
    <w:rsid w:val="002053C3"/>
  </w:style>
  <w:style w:type="character" w:customStyle="1" w:styleId="WW8Num11z7">
    <w:name w:val="WW8Num11z7"/>
    <w:rsid w:val="002053C3"/>
  </w:style>
  <w:style w:type="character" w:customStyle="1" w:styleId="WW8Num11z8">
    <w:name w:val="WW8Num11z8"/>
    <w:rsid w:val="002053C3"/>
  </w:style>
  <w:style w:type="character" w:customStyle="1" w:styleId="WW8Num12z0">
    <w:name w:val="WW8Num12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2z1">
    <w:name w:val="WW8Num12z1"/>
    <w:rsid w:val="002053C3"/>
  </w:style>
  <w:style w:type="character" w:customStyle="1" w:styleId="WW8Num12z2">
    <w:name w:val="WW8Num12z2"/>
    <w:rsid w:val="002053C3"/>
  </w:style>
  <w:style w:type="character" w:customStyle="1" w:styleId="WW8Num12z3">
    <w:name w:val="WW8Num12z3"/>
    <w:rsid w:val="002053C3"/>
  </w:style>
  <w:style w:type="character" w:customStyle="1" w:styleId="WW8Num12z4">
    <w:name w:val="WW8Num12z4"/>
    <w:rsid w:val="002053C3"/>
  </w:style>
  <w:style w:type="character" w:customStyle="1" w:styleId="WW8Num12z5">
    <w:name w:val="WW8Num12z5"/>
    <w:rsid w:val="002053C3"/>
  </w:style>
  <w:style w:type="character" w:customStyle="1" w:styleId="WW8Num12z6">
    <w:name w:val="WW8Num12z6"/>
    <w:rsid w:val="002053C3"/>
  </w:style>
  <w:style w:type="character" w:customStyle="1" w:styleId="WW8Num12z7">
    <w:name w:val="WW8Num12z7"/>
    <w:rsid w:val="002053C3"/>
  </w:style>
  <w:style w:type="character" w:customStyle="1" w:styleId="WW8Num12z8">
    <w:name w:val="WW8Num12z8"/>
    <w:rsid w:val="002053C3"/>
  </w:style>
  <w:style w:type="character" w:customStyle="1" w:styleId="WW8Num13z0">
    <w:name w:val="WW8Num13z0"/>
    <w:rsid w:val="002053C3"/>
    <w:rPr>
      <w:rFonts w:ascii="Times New Roman" w:hAnsi="Times New Roman" w:cs="OpenSymbol"/>
      <w:b/>
      <w:bCs/>
      <w:caps w:val="0"/>
      <w:smallCaps w:val="0"/>
      <w:sz w:val="28"/>
      <w:szCs w:val="28"/>
    </w:rPr>
  </w:style>
  <w:style w:type="character" w:customStyle="1" w:styleId="WW8Num14z0">
    <w:name w:val="WW8Num14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4z1">
    <w:name w:val="WW8Num14z1"/>
    <w:rsid w:val="002053C3"/>
  </w:style>
  <w:style w:type="character" w:customStyle="1" w:styleId="WW8Num14z2">
    <w:name w:val="WW8Num14z2"/>
    <w:rsid w:val="002053C3"/>
  </w:style>
  <w:style w:type="character" w:customStyle="1" w:styleId="WW8Num14z3">
    <w:name w:val="WW8Num14z3"/>
    <w:rsid w:val="002053C3"/>
  </w:style>
  <w:style w:type="character" w:customStyle="1" w:styleId="WW8Num14z4">
    <w:name w:val="WW8Num14z4"/>
    <w:rsid w:val="002053C3"/>
  </w:style>
  <w:style w:type="character" w:customStyle="1" w:styleId="WW8Num14z5">
    <w:name w:val="WW8Num14z5"/>
    <w:rsid w:val="002053C3"/>
  </w:style>
  <w:style w:type="character" w:customStyle="1" w:styleId="WW8Num14z6">
    <w:name w:val="WW8Num14z6"/>
    <w:rsid w:val="002053C3"/>
  </w:style>
  <w:style w:type="character" w:customStyle="1" w:styleId="WW8Num14z7">
    <w:name w:val="WW8Num14z7"/>
    <w:rsid w:val="002053C3"/>
  </w:style>
  <w:style w:type="character" w:customStyle="1" w:styleId="WW8Num14z8">
    <w:name w:val="WW8Num14z8"/>
    <w:rsid w:val="002053C3"/>
  </w:style>
  <w:style w:type="character" w:customStyle="1" w:styleId="WW8Num15z0">
    <w:name w:val="WW8Num15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5z1">
    <w:name w:val="WW8Num15z1"/>
    <w:rsid w:val="002053C3"/>
  </w:style>
  <w:style w:type="character" w:customStyle="1" w:styleId="WW8Num15z2">
    <w:name w:val="WW8Num15z2"/>
    <w:rsid w:val="002053C3"/>
  </w:style>
  <w:style w:type="character" w:customStyle="1" w:styleId="WW8Num15z3">
    <w:name w:val="WW8Num15z3"/>
    <w:rsid w:val="002053C3"/>
  </w:style>
  <w:style w:type="character" w:customStyle="1" w:styleId="WW8Num15z4">
    <w:name w:val="WW8Num15z4"/>
    <w:rsid w:val="002053C3"/>
  </w:style>
  <w:style w:type="character" w:customStyle="1" w:styleId="WW8Num15z5">
    <w:name w:val="WW8Num15z5"/>
    <w:rsid w:val="002053C3"/>
  </w:style>
  <w:style w:type="character" w:customStyle="1" w:styleId="WW8Num15z6">
    <w:name w:val="WW8Num15z6"/>
    <w:rsid w:val="002053C3"/>
  </w:style>
  <w:style w:type="character" w:customStyle="1" w:styleId="WW8Num15z7">
    <w:name w:val="WW8Num15z7"/>
    <w:rsid w:val="002053C3"/>
  </w:style>
  <w:style w:type="character" w:customStyle="1" w:styleId="WW8Num15z8">
    <w:name w:val="WW8Num15z8"/>
    <w:rsid w:val="002053C3"/>
  </w:style>
  <w:style w:type="character" w:customStyle="1" w:styleId="WW8Num16z0">
    <w:name w:val="WW8Num16z0"/>
    <w:rsid w:val="002053C3"/>
    <w:rPr>
      <w:rFonts w:ascii="OpenSymbol" w:hAnsi="OpenSymbol" w:cs="OpenSymbol"/>
    </w:rPr>
  </w:style>
  <w:style w:type="character" w:customStyle="1" w:styleId="WW8Num17z0">
    <w:name w:val="WW8Num17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7z1">
    <w:name w:val="WW8Num17z1"/>
    <w:rsid w:val="002053C3"/>
  </w:style>
  <w:style w:type="character" w:customStyle="1" w:styleId="WW8Num17z2">
    <w:name w:val="WW8Num17z2"/>
    <w:rsid w:val="002053C3"/>
  </w:style>
  <w:style w:type="character" w:customStyle="1" w:styleId="WW8Num17z3">
    <w:name w:val="WW8Num17z3"/>
    <w:rsid w:val="002053C3"/>
  </w:style>
  <w:style w:type="character" w:customStyle="1" w:styleId="WW8Num17z4">
    <w:name w:val="WW8Num17z4"/>
    <w:rsid w:val="002053C3"/>
  </w:style>
  <w:style w:type="character" w:customStyle="1" w:styleId="WW8Num17z5">
    <w:name w:val="WW8Num17z5"/>
    <w:rsid w:val="002053C3"/>
  </w:style>
  <w:style w:type="character" w:customStyle="1" w:styleId="WW8Num17z6">
    <w:name w:val="WW8Num17z6"/>
    <w:rsid w:val="002053C3"/>
  </w:style>
  <w:style w:type="character" w:customStyle="1" w:styleId="WW8Num17z7">
    <w:name w:val="WW8Num17z7"/>
    <w:rsid w:val="002053C3"/>
  </w:style>
  <w:style w:type="character" w:customStyle="1" w:styleId="WW8Num17z8">
    <w:name w:val="WW8Num17z8"/>
    <w:rsid w:val="002053C3"/>
  </w:style>
  <w:style w:type="character" w:customStyle="1" w:styleId="WW8Num18z0">
    <w:name w:val="WW8Num18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8z1">
    <w:name w:val="WW8Num18z1"/>
    <w:rsid w:val="002053C3"/>
  </w:style>
  <w:style w:type="character" w:customStyle="1" w:styleId="WW8Num18z2">
    <w:name w:val="WW8Num18z2"/>
    <w:rsid w:val="002053C3"/>
  </w:style>
  <w:style w:type="character" w:customStyle="1" w:styleId="WW8Num18z3">
    <w:name w:val="WW8Num18z3"/>
    <w:rsid w:val="002053C3"/>
  </w:style>
  <w:style w:type="character" w:customStyle="1" w:styleId="WW8Num18z4">
    <w:name w:val="WW8Num18z4"/>
    <w:rsid w:val="002053C3"/>
  </w:style>
  <w:style w:type="character" w:customStyle="1" w:styleId="WW8Num18z5">
    <w:name w:val="WW8Num18z5"/>
    <w:rsid w:val="002053C3"/>
  </w:style>
  <w:style w:type="character" w:customStyle="1" w:styleId="WW8Num18z6">
    <w:name w:val="WW8Num18z6"/>
    <w:rsid w:val="002053C3"/>
  </w:style>
  <w:style w:type="character" w:customStyle="1" w:styleId="WW8Num18z7">
    <w:name w:val="WW8Num18z7"/>
    <w:rsid w:val="002053C3"/>
  </w:style>
  <w:style w:type="character" w:customStyle="1" w:styleId="WW8Num18z8">
    <w:name w:val="WW8Num18z8"/>
    <w:rsid w:val="002053C3"/>
  </w:style>
  <w:style w:type="character" w:customStyle="1" w:styleId="WW8Num19z0">
    <w:name w:val="WW8Num19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9z1">
    <w:name w:val="WW8Num19z1"/>
    <w:rsid w:val="002053C3"/>
  </w:style>
  <w:style w:type="character" w:customStyle="1" w:styleId="WW8Num19z2">
    <w:name w:val="WW8Num19z2"/>
    <w:rsid w:val="002053C3"/>
  </w:style>
  <w:style w:type="character" w:customStyle="1" w:styleId="WW8Num19z3">
    <w:name w:val="WW8Num19z3"/>
    <w:rsid w:val="002053C3"/>
  </w:style>
  <w:style w:type="character" w:customStyle="1" w:styleId="WW8Num19z4">
    <w:name w:val="WW8Num19z4"/>
    <w:rsid w:val="002053C3"/>
  </w:style>
  <w:style w:type="character" w:customStyle="1" w:styleId="WW8Num19z5">
    <w:name w:val="WW8Num19z5"/>
    <w:rsid w:val="002053C3"/>
  </w:style>
  <w:style w:type="character" w:customStyle="1" w:styleId="WW8Num19z6">
    <w:name w:val="WW8Num19z6"/>
    <w:rsid w:val="002053C3"/>
  </w:style>
  <w:style w:type="character" w:customStyle="1" w:styleId="WW8Num19z7">
    <w:name w:val="WW8Num19z7"/>
    <w:rsid w:val="002053C3"/>
  </w:style>
  <w:style w:type="character" w:customStyle="1" w:styleId="WW8Num19z8">
    <w:name w:val="WW8Num19z8"/>
    <w:rsid w:val="002053C3"/>
  </w:style>
  <w:style w:type="character" w:customStyle="1" w:styleId="WW8Num20z0">
    <w:name w:val="WW8Num20z0"/>
    <w:rsid w:val="002053C3"/>
    <w:rPr>
      <w:rFonts w:ascii="Times New Roman" w:hAnsi="Times New Roman" w:cs="OpenSymbol"/>
      <w:b/>
      <w:bCs/>
      <w:caps w:val="0"/>
      <w:smallCaps w:val="0"/>
      <w:sz w:val="28"/>
      <w:szCs w:val="28"/>
    </w:rPr>
  </w:style>
  <w:style w:type="character" w:customStyle="1" w:styleId="WW8Num21z0">
    <w:name w:val="WW8Num21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21z1">
    <w:name w:val="WW8Num21z1"/>
    <w:rsid w:val="002053C3"/>
  </w:style>
  <w:style w:type="character" w:customStyle="1" w:styleId="WW8Num21z2">
    <w:name w:val="WW8Num21z2"/>
    <w:rsid w:val="002053C3"/>
  </w:style>
  <w:style w:type="character" w:customStyle="1" w:styleId="WW8Num21z3">
    <w:name w:val="WW8Num21z3"/>
    <w:rsid w:val="002053C3"/>
  </w:style>
  <w:style w:type="character" w:customStyle="1" w:styleId="WW8Num21z4">
    <w:name w:val="WW8Num21z4"/>
    <w:rsid w:val="002053C3"/>
  </w:style>
  <w:style w:type="character" w:customStyle="1" w:styleId="WW8Num21z5">
    <w:name w:val="WW8Num21z5"/>
    <w:rsid w:val="002053C3"/>
  </w:style>
  <w:style w:type="character" w:customStyle="1" w:styleId="WW8Num21z6">
    <w:name w:val="WW8Num21z6"/>
    <w:rsid w:val="002053C3"/>
  </w:style>
  <w:style w:type="character" w:customStyle="1" w:styleId="WW8Num21z7">
    <w:name w:val="WW8Num21z7"/>
    <w:rsid w:val="002053C3"/>
  </w:style>
  <w:style w:type="character" w:customStyle="1" w:styleId="WW8Num21z8">
    <w:name w:val="WW8Num21z8"/>
    <w:rsid w:val="002053C3"/>
  </w:style>
  <w:style w:type="character" w:customStyle="1" w:styleId="WW8Num22z0">
    <w:name w:val="WW8Num22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23z0">
    <w:name w:val="WW8Num23z0"/>
    <w:rsid w:val="002053C3"/>
    <w:rPr>
      <w:rFonts w:ascii="Symbol" w:hAnsi="Symbol" w:cs="OpenSymbol"/>
    </w:rPr>
  </w:style>
  <w:style w:type="character" w:customStyle="1" w:styleId="WW8Num24z0">
    <w:name w:val="WW8Num24z0"/>
    <w:rsid w:val="002053C3"/>
    <w:rPr>
      <w:rFonts w:ascii="OpenSymbol" w:hAnsi="OpenSymbol" w:cs="OpenSymbol"/>
    </w:rPr>
  </w:style>
  <w:style w:type="character" w:customStyle="1" w:styleId="WW8Num25z0">
    <w:name w:val="WW8Num25z0"/>
    <w:rsid w:val="002053C3"/>
    <w:rPr>
      <w:rFonts w:ascii="OpenSymbol" w:hAnsi="OpenSymbol" w:cs="OpenSymbol"/>
    </w:rPr>
  </w:style>
  <w:style w:type="character" w:customStyle="1" w:styleId="WW8Num26z0">
    <w:name w:val="WW8Num26z0"/>
    <w:rsid w:val="002053C3"/>
    <w:rPr>
      <w:rFonts w:ascii="OpenSymbol" w:hAnsi="OpenSymbol" w:cs="OpenSymbol"/>
      <w:sz w:val="28"/>
      <w:szCs w:val="28"/>
    </w:rPr>
  </w:style>
  <w:style w:type="character" w:customStyle="1" w:styleId="WW8Num27z0">
    <w:name w:val="WW8Num27z0"/>
    <w:rsid w:val="002053C3"/>
    <w:rPr>
      <w:rFonts w:ascii="Symbol" w:hAnsi="Symbol" w:cs="Times New Roman"/>
      <w:b/>
      <w:bCs/>
      <w:caps w:val="0"/>
      <w:smallCaps w:val="0"/>
      <w:sz w:val="28"/>
      <w:szCs w:val="28"/>
    </w:rPr>
  </w:style>
  <w:style w:type="character" w:customStyle="1" w:styleId="WW8Num27z1">
    <w:name w:val="WW8Num27z1"/>
    <w:rsid w:val="002053C3"/>
  </w:style>
  <w:style w:type="character" w:customStyle="1" w:styleId="WW8Num27z2">
    <w:name w:val="WW8Num27z2"/>
    <w:rsid w:val="002053C3"/>
  </w:style>
  <w:style w:type="character" w:customStyle="1" w:styleId="WW8Num27z3">
    <w:name w:val="WW8Num27z3"/>
    <w:rsid w:val="002053C3"/>
  </w:style>
  <w:style w:type="character" w:customStyle="1" w:styleId="WW8Num27z4">
    <w:name w:val="WW8Num27z4"/>
    <w:rsid w:val="002053C3"/>
  </w:style>
  <w:style w:type="character" w:customStyle="1" w:styleId="WW8Num27z5">
    <w:name w:val="WW8Num27z5"/>
    <w:rsid w:val="002053C3"/>
  </w:style>
  <w:style w:type="character" w:customStyle="1" w:styleId="WW8Num27z6">
    <w:name w:val="WW8Num27z6"/>
    <w:rsid w:val="002053C3"/>
  </w:style>
  <w:style w:type="character" w:customStyle="1" w:styleId="WW8Num27z7">
    <w:name w:val="WW8Num27z7"/>
    <w:rsid w:val="002053C3"/>
  </w:style>
  <w:style w:type="character" w:customStyle="1" w:styleId="WW8Num27z8">
    <w:name w:val="WW8Num27z8"/>
    <w:rsid w:val="002053C3"/>
  </w:style>
  <w:style w:type="character" w:customStyle="1" w:styleId="WW8Num28z0">
    <w:name w:val="WW8Num28z0"/>
    <w:rsid w:val="002053C3"/>
    <w:rPr>
      <w:sz w:val="24"/>
      <w:szCs w:val="24"/>
    </w:rPr>
  </w:style>
  <w:style w:type="character" w:customStyle="1" w:styleId="WW8Num28z1">
    <w:name w:val="WW8Num28z1"/>
    <w:rsid w:val="002053C3"/>
  </w:style>
  <w:style w:type="character" w:customStyle="1" w:styleId="WW8Num29z0">
    <w:name w:val="WW8Num29z0"/>
    <w:rsid w:val="002053C3"/>
    <w:rPr>
      <w:rFonts w:ascii="Symbol" w:hAnsi="Symbol" w:cs="OpenSymbol"/>
    </w:rPr>
  </w:style>
  <w:style w:type="character" w:customStyle="1" w:styleId="WW8Num28z2">
    <w:name w:val="WW8Num28z2"/>
    <w:rsid w:val="002053C3"/>
  </w:style>
  <w:style w:type="character" w:customStyle="1" w:styleId="WW8Num28z3">
    <w:name w:val="WW8Num28z3"/>
    <w:rsid w:val="002053C3"/>
  </w:style>
  <w:style w:type="character" w:customStyle="1" w:styleId="WW8Num28z4">
    <w:name w:val="WW8Num28z4"/>
    <w:rsid w:val="002053C3"/>
  </w:style>
  <w:style w:type="character" w:customStyle="1" w:styleId="WW8Num28z5">
    <w:name w:val="WW8Num28z5"/>
    <w:rsid w:val="002053C3"/>
  </w:style>
  <w:style w:type="character" w:customStyle="1" w:styleId="WW8Num28z6">
    <w:name w:val="WW8Num28z6"/>
    <w:rsid w:val="002053C3"/>
  </w:style>
  <w:style w:type="character" w:customStyle="1" w:styleId="WW8Num28z7">
    <w:name w:val="WW8Num28z7"/>
    <w:rsid w:val="002053C3"/>
  </w:style>
  <w:style w:type="character" w:customStyle="1" w:styleId="WW8Num28z8">
    <w:name w:val="WW8Num28z8"/>
    <w:rsid w:val="002053C3"/>
  </w:style>
  <w:style w:type="character" w:customStyle="1" w:styleId="WW8Num29z1">
    <w:name w:val="WW8Num29z1"/>
    <w:rsid w:val="002053C3"/>
    <w:rPr>
      <w:rFonts w:ascii="OpenSymbol" w:hAnsi="OpenSymbol" w:cs="OpenSymbol"/>
    </w:rPr>
  </w:style>
  <w:style w:type="character" w:customStyle="1" w:styleId="WW8Num13z1">
    <w:name w:val="WW8Num13z1"/>
    <w:rsid w:val="002053C3"/>
  </w:style>
  <w:style w:type="character" w:customStyle="1" w:styleId="WW8Num13z2">
    <w:name w:val="WW8Num13z2"/>
    <w:rsid w:val="002053C3"/>
  </w:style>
  <w:style w:type="character" w:customStyle="1" w:styleId="WW8Num13z3">
    <w:name w:val="WW8Num13z3"/>
    <w:rsid w:val="002053C3"/>
  </w:style>
  <w:style w:type="character" w:customStyle="1" w:styleId="WW8Num13z4">
    <w:name w:val="WW8Num13z4"/>
    <w:rsid w:val="002053C3"/>
  </w:style>
  <w:style w:type="character" w:customStyle="1" w:styleId="WW8Num13z5">
    <w:name w:val="WW8Num13z5"/>
    <w:rsid w:val="002053C3"/>
  </w:style>
  <w:style w:type="character" w:customStyle="1" w:styleId="WW8Num13z6">
    <w:name w:val="WW8Num13z6"/>
    <w:rsid w:val="002053C3"/>
  </w:style>
  <w:style w:type="character" w:customStyle="1" w:styleId="WW8Num13z7">
    <w:name w:val="WW8Num13z7"/>
    <w:rsid w:val="002053C3"/>
  </w:style>
  <w:style w:type="character" w:customStyle="1" w:styleId="WW8Num13z8">
    <w:name w:val="WW8Num13z8"/>
    <w:rsid w:val="002053C3"/>
  </w:style>
  <w:style w:type="character" w:customStyle="1" w:styleId="WW8Num16z1">
    <w:name w:val="WW8Num16z1"/>
    <w:rsid w:val="002053C3"/>
  </w:style>
  <w:style w:type="character" w:customStyle="1" w:styleId="WW8Num16z2">
    <w:name w:val="WW8Num16z2"/>
    <w:rsid w:val="002053C3"/>
  </w:style>
  <w:style w:type="character" w:customStyle="1" w:styleId="WW8Num16z3">
    <w:name w:val="WW8Num16z3"/>
    <w:rsid w:val="002053C3"/>
  </w:style>
  <w:style w:type="character" w:customStyle="1" w:styleId="WW8Num16z4">
    <w:name w:val="WW8Num16z4"/>
    <w:rsid w:val="002053C3"/>
  </w:style>
  <w:style w:type="character" w:customStyle="1" w:styleId="WW8Num16z5">
    <w:name w:val="WW8Num16z5"/>
    <w:rsid w:val="002053C3"/>
  </w:style>
  <w:style w:type="character" w:customStyle="1" w:styleId="WW8Num16z6">
    <w:name w:val="WW8Num16z6"/>
    <w:rsid w:val="002053C3"/>
  </w:style>
  <w:style w:type="character" w:customStyle="1" w:styleId="WW8Num16z7">
    <w:name w:val="WW8Num16z7"/>
    <w:rsid w:val="002053C3"/>
  </w:style>
  <w:style w:type="character" w:customStyle="1" w:styleId="WW8Num16z8">
    <w:name w:val="WW8Num16z8"/>
    <w:rsid w:val="002053C3"/>
  </w:style>
  <w:style w:type="character" w:customStyle="1" w:styleId="WW8Num20z1">
    <w:name w:val="WW8Num20z1"/>
    <w:rsid w:val="002053C3"/>
  </w:style>
  <w:style w:type="character" w:customStyle="1" w:styleId="WW8Num20z2">
    <w:name w:val="WW8Num20z2"/>
    <w:rsid w:val="002053C3"/>
  </w:style>
  <w:style w:type="character" w:customStyle="1" w:styleId="WW8Num20z3">
    <w:name w:val="WW8Num20z3"/>
    <w:rsid w:val="002053C3"/>
  </w:style>
  <w:style w:type="character" w:customStyle="1" w:styleId="WW8Num20z4">
    <w:name w:val="WW8Num20z4"/>
    <w:rsid w:val="002053C3"/>
  </w:style>
  <w:style w:type="character" w:customStyle="1" w:styleId="WW8Num20z5">
    <w:name w:val="WW8Num20z5"/>
    <w:rsid w:val="002053C3"/>
  </w:style>
  <w:style w:type="character" w:customStyle="1" w:styleId="WW8Num20z6">
    <w:name w:val="WW8Num20z6"/>
    <w:rsid w:val="002053C3"/>
  </w:style>
  <w:style w:type="character" w:customStyle="1" w:styleId="WW8Num20z7">
    <w:name w:val="WW8Num20z7"/>
    <w:rsid w:val="002053C3"/>
  </w:style>
  <w:style w:type="character" w:customStyle="1" w:styleId="WW8Num20z8">
    <w:name w:val="WW8Num20z8"/>
    <w:rsid w:val="002053C3"/>
  </w:style>
  <w:style w:type="character" w:customStyle="1" w:styleId="WW8Num22z1">
    <w:name w:val="WW8Num22z1"/>
    <w:rsid w:val="002053C3"/>
  </w:style>
  <w:style w:type="character" w:customStyle="1" w:styleId="WW8Num22z2">
    <w:name w:val="WW8Num22z2"/>
    <w:rsid w:val="002053C3"/>
  </w:style>
  <w:style w:type="character" w:customStyle="1" w:styleId="WW8Num22z3">
    <w:name w:val="WW8Num22z3"/>
    <w:rsid w:val="002053C3"/>
  </w:style>
  <w:style w:type="character" w:customStyle="1" w:styleId="WW8Num22z4">
    <w:name w:val="WW8Num22z4"/>
    <w:rsid w:val="002053C3"/>
  </w:style>
  <w:style w:type="character" w:customStyle="1" w:styleId="WW8Num22z5">
    <w:name w:val="WW8Num22z5"/>
    <w:rsid w:val="002053C3"/>
  </w:style>
  <w:style w:type="character" w:customStyle="1" w:styleId="WW8Num22z6">
    <w:name w:val="WW8Num22z6"/>
    <w:rsid w:val="002053C3"/>
  </w:style>
  <w:style w:type="character" w:customStyle="1" w:styleId="WW8Num22z7">
    <w:name w:val="WW8Num22z7"/>
    <w:rsid w:val="002053C3"/>
  </w:style>
  <w:style w:type="character" w:customStyle="1" w:styleId="WW8Num22z8">
    <w:name w:val="WW8Num22z8"/>
    <w:rsid w:val="002053C3"/>
  </w:style>
  <w:style w:type="character" w:styleId="aa">
    <w:name w:val="Emphasis"/>
    <w:qFormat/>
    <w:rsid w:val="002053C3"/>
    <w:rPr>
      <w:i/>
      <w:iCs/>
    </w:rPr>
  </w:style>
  <w:style w:type="character" w:customStyle="1" w:styleId="ab">
    <w:name w:val="Символ нумерации"/>
    <w:rsid w:val="002053C3"/>
  </w:style>
  <w:style w:type="character" w:styleId="ac">
    <w:name w:val="Strong"/>
    <w:uiPriority w:val="22"/>
    <w:qFormat/>
    <w:rsid w:val="002053C3"/>
    <w:rPr>
      <w:b/>
      <w:bCs/>
    </w:rPr>
  </w:style>
  <w:style w:type="character" w:customStyle="1" w:styleId="ad">
    <w:name w:val="Маркеры списка"/>
    <w:rsid w:val="002053C3"/>
    <w:rPr>
      <w:rFonts w:ascii="OpenSymbol" w:eastAsia="OpenSymbol" w:hAnsi="OpenSymbol" w:cs="OpenSymbol"/>
    </w:rPr>
  </w:style>
  <w:style w:type="paragraph" w:customStyle="1" w:styleId="ae">
    <w:name w:val="Заголовок"/>
    <w:basedOn w:val="a"/>
    <w:next w:val="af"/>
    <w:rsid w:val="002053C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">
    <w:name w:val="Body Text"/>
    <w:basedOn w:val="a"/>
    <w:link w:val="af0"/>
    <w:rsid w:val="002053C3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2053C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f1">
    <w:name w:val="List"/>
    <w:basedOn w:val="af"/>
    <w:rsid w:val="002053C3"/>
  </w:style>
  <w:style w:type="paragraph" w:customStyle="1" w:styleId="11">
    <w:name w:val="Название1"/>
    <w:basedOn w:val="a"/>
    <w:rsid w:val="002053C3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2053C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2">
    <w:name w:val="Содержимое таблицы"/>
    <w:basedOn w:val="a"/>
    <w:rsid w:val="002053C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Заголовок таблицы"/>
    <w:basedOn w:val="af2"/>
    <w:rsid w:val="002053C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10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1010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34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8D02B9"/>
  </w:style>
  <w:style w:type="paragraph" w:customStyle="1" w:styleId="c1">
    <w:name w:val="c1"/>
    <w:basedOn w:val="a"/>
    <w:rsid w:val="008D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155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5917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A6591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010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010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unhideWhenUsed/>
    <w:rsid w:val="00101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etter">
    <w:name w:val="letter"/>
    <w:basedOn w:val="a0"/>
    <w:rsid w:val="00101038"/>
  </w:style>
  <w:style w:type="paragraph" w:styleId="a8">
    <w:name w:val="Balloon Text"/>
    <w:basedOn w:val="a"/>
    <w:link w:val="a9"/>
    <w:uiPriority w:val="99"/>
    <w:semiHidden/>
    <w:unhideWhenUsed/>
    <w:rsid w:val="0018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C3E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1F1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347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rticle-renderblock">
    <w:name w:val="article-render__block"/>
    <w:basedOn w:val="a"/>
    <w:rsid w:val="00B23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2053C3"/>
    <w:rPr>
      <w:rFonts w:cs="Times New Roman"/>
      <w:sz w:val="28"/>
      <w:szCs w:val="28"/>
    </w:rPr>
  </w:style>
  <w:style w:type="character" w:customStyle="1" w:styleId="WW8Num1z1">
    <w:name w:val="WW8Num1z1"/>
    <w:rsid w:val="002053C3"/>
  </w:style>
  <w:style w:type="character" w:customStyle="1" w:styleId="WW8Num1z2">
    <w:name w:val="WW8Num1z2"/>
    <w:rsid w:val="002053C3"/>
  </w:style>
  <w:style w:type="character" w:customStyle="1" w:styleId="WW8Num1z3">
    <w:name w:val="WW8Num1z3"/>
    <w:rsid w:val="002053C3"/>
  </w:style>
  <w:style w:type="character" w:customStyle="1" w:styleId="WW8Num1z4">
    <w:name w:val="WW8Num1z4"/>
    <w:rsid w:val="002053C3"/>
  </w:style>
  <w:style w:type="character" w:customStyle="1" w:styleId="WW8Num1z5">
    <w:name w:val="WW8Num1z5"/>
    <w:rsid w:val="002053C3"/>
  </w:style>
  <w:style w:type="character" w:customStyle="1" w:styleId="WW8Num1z6">
    <w:name w:val="WW8Num1z6"/>
    <w:rsid w:val="002053C3"/>
  </w:style>
  <w:style w:type="character" w:customStyle="1" w:styleId="WW8Num1z7">
    <w:name w:val="WW8Num1z7"/>
    <w:rsid w:val="002053C3"/>
  </w:style>
  <w:style w:type="character" w:customStyle="1" w:styleId="WW8Num1z8">
    <w:name w:val="WW8Num1z8"/>
    <w:rsid w:val="002053C3"/>
  </w:style>
  <w:style w:type="character" w:customStyle="1" w:styleId="WW8Num2z0">
    <w:name w:val="WW8Num2z0"/>
    <w:rsid w:val="002053C3"/>
    <w:rPr>
      <w:rFonts w:cs="Times New Roman"/>
    </w:rPr>
  </w:style>
  <w:style w:type="character" w:customStyle="1" w:styleId="WW8Num2z1">
    <w:name w:val="WW8Num2z1"/>
    <w:rsid w:val="002053C3"/>
  </w:style>
  <w:style w:type="character" w:customStyle="1" w:styleId="WW8Num2z2">
    <w:name w:val="WW8Num2z2"/>
    <w:rsid w:val="002053C3"/>
  </w:style>
  <w:style w:type="character" w:customStyle="1" w:styleId="WW8Num2z3">
    <w:name w:val="WW8Num2z3"/>
    <w:rsid w:val="002053C3"/>
  </w:style>
  <w:style w:type="character" w:customStyle="1" w:styleId="WW8Num2z4">
    <w:name w:val="WW8Num2z4"/>
    <w:rsid w:val="002053C3"/>
  </w:style>
  <w:style w:type="character" w:customStyle="1" w:styleId="WW8Num2z5">
    <w:name w:val="WW8Num2z5"/>
    <w:rsid w:val="002053C3"/>
  </w:style>
  <w:style w:type="character" w:customStyle="1" w:styleId="WW8Num2z6">
    <w:name w:val="WW8Num2z6"/>
    <w:rsid w:val="002053C3"/>
  </w:style>
  <w:style w:type="character" w:customStyle="1" w:styleId="WW8Num2z7">
    <w:name w:val="WW8Num2z7"/>
    <w:rsid w:val="002053C3"/>
  </w:style>
  <w:style w:type="character" w:customStyle="1" w:styleId="WW8Num2z8">
    <w:name w:val="WW8Num2z8"/>
    <w:rsid w:val="002053C3"/>
  </w:style>
  <w:style w:type="character" w:customStyle="1" w:styleId="WW8Num3z0">
    <w:name w:val="WW8Num3z0"/>
    <w:rsid w:val="002053C3"/>
    <w:rPr>
      <w:rFonts w:cs="Times New Roman"/>
      <w:b/>
      <w:bCs/>
      <w:sz w:val="28"/>
      <w:szCs w:val="28"/>
    </w:rPr>
  </w:style>
  <w:style w:type="character" w:customStyle="1" w:styleId="WW8Num3z1">
    <w:name w:val="WW8Num3z1"/>
    <w:rsid w:val="002053C3"/>
  </w:style>
  <w:style w:type="character" w:customStyle="1" w:styleId="WW8Num3z2">
    <w:name w:val="WW8Num3z2"/>
    <w:rsid w:val="002053C3"/>
  </w:style>
  <w:style w:type="character" w:customStyle="1" w:styleId="WW8Num3z3">
    <w:name w:val="WW8Num3z3"/>
    <w:rsid w:val="002053C3"/>
  </w:style>
  <w:style w:type="character" w:customStyle="1" w:styleId="WW8Num3z4">
    <w:name w:val="WW8Num3z4"/>
    <w:rsid w:val="002053C3"/>
  </w:style>
  <w:style w:type="character" w:customStyle="1" w:styleId="WW8Num3z5">
    <w:name w:val="WW8Num3z5"/>
    <w:rsid w:val="002053C3"/>
  </w:style>
  <w:style w:type="character" w:customStyle="1" w:styleId="WW8Num3z6">
    <w:name w:val="WW8Num3z6"/>
    <w:rsid w:val="002053C3"/>
  </w:style>
  <w:style w:type="character" w:customStyle="1" w:styleId="WW8Num3z7">
    <w:name w:val="WW8Num3z7"/>
    <w:rsid w:val="002053C3"/>
  </w:style>
  <w:style w:type="character" w:customStyle="1" w:styleId="WW8Num3z8">
    <w:name w:val="WW8Num3z8"/>
    <w:rsid w:val="002053C3"/>
  </w:style>
  <w:style w:type="character" w:customStyle="1" w:styleId="WW8Num4z0">
    <w:name w:val="WW8Num4z0"/>
    <w:rsid w:val="002053C3"/>
    <w:rPr>
      <w:rFonts w:cs="Times New Roman"/>
      <w:b/>
      <w:bCs/>
      <w:caps w:val="0"/>
      <w:smallCaps w:val="0"/>
      <w:strike w:val="0"/>
      <w:dstrike w:val="0"/>
      <w:color w:val="1C1C1C"/>
      <w:sz w:val="28"/>
      <w:szCs w:val="28"/>
    </w:rPr>
  </w:style>
  <w:style w:type="character" w:customStyle="1" w:styleId="WW8Num4z1">
    <w:name w:val="WW8Num4z1"/>
    <w:rsid w:val="002053C3"/>
  </w:style>
  <w:style w:type="character" w:customStyle="1" w:styleId="WW8Num4z2">
    <w:name w:val="WW8Num4z2"/>
    <w:rsid w:val="002053C3"/>
  </w:style>
  <w:style w:type="character" w:customStyle="1" w:styleId="WW8Num4z3">
    <w:name w:val="WW8Num4z3"/>
    <w:rsid w:val="002053C3"/>
  </w:style>
  <w:style w:type="character" w:customStyle="1" w:styleId="WW8Num4z4">
    <w:name w:val="WW8Num4z4"/>
    <w:rsid w:val="002053C3"/>
  </w:style>
  <w:style w:type="character" w:customStyle="1" w:styleId="WW8Num4z5">
    <w:name w:val="WW8Num4z5"/>
    <w:rsid w:val="002053C3"/>
  </w:style>
  <w:style w:type="character" w:customStyle="1" w:styleId="WW8Num4z6">
    <w:name w:val="WW8Num4z6"/>
    <w:rsid w:val="002053C3"/>
  </w:style>
  <w:style w:type="character" w:customStyle="1" w:styleId="WW8Num4z7">
    <w:name w:val="WW8Num4z7"/>
    <w:rsid w:val="002053C3"/>
  </w:style>
  <w:style w:type="character" w:customStyle="1" w:styleId="WW8Num4z8">
    <w:name w:val="WW8Num4z8"/>
    <w:rsid w:val="002053C3"/>
  </w:style>
  <w:style w:type="character" w:customStyle="1" w:styleId="WW8Num5z0">
    <w:name w:val="WW8Num5z0"/>
    <w:rsid w:val="002053C3"/>
    <w:rPr>
      <w:rFonts w:cs="Times New Roman"/>
      <w:b/>
      <w:bCs/>
      <w:caps w:val="0"/>
      <w:smallCaps w:val="0"/>
      <w:strike w:val="0"/>
      <w:dstrike w:val="0"/>
      <w:color w:val="1C1C1C"/>
      <w:sz w:val="28"/>
      <w:szCs w:val="28"/>
    </w:rPr>
  </w:style>
  <w:style w:type="character" w:customStyle="1" w:styleId="WW8Num5z1">
    <w:name w:val="WW8Num5z1"/>
    <w:rsid w:val="002053C3"/>
  </w:style>
  <w:style w:type="character" w:customStyle="1" w:styleId="WW8Num5z2">
    <w:name w:val="WW8Num5z2"/>
    <w:rsid w:val="002053C3"/>
  </w:style>
  <w:style w:type="character" w:customStyle="1" w:styleId="WW8Num5z3">
    <w:name w:val="WW8Num5z3"/>
    <w:rsid w:val="002053C3"/>
  </w:style>
  <w:style w:type="character" w:customStyle="1" w:styleId="WW8Num5z4">
    <w:name w:val="WW8Num5z4"/>
    <w:rsid w:val="002053C3"/>
  </w:style>
  <w:style w:type="character" w:customStyle="1" w:styleId="WW8Num5z5">
    <w:name w:val="WW8Num5z5"/>
    <w:rsid w:val="002053C3"/>
  </w:style>
  <w:style w:type="character" w:customStyle="1" w:styleId="WW8Num5z6">
    <w:name w:val="WW8Num5z6"/>
    <w:rsid w:val="002053C3"/>
  </w:style>
  <w:style w:type="character" w:customStyle="1" w:styleId="WW8Num5z7">
    <w:name w:val="WW8Num5z7"/>
    <w:rsid w:val="002053C3"/>
  </w:style>
  <w:style w:type="character" w:customStyle="1" w:styleId="WW8Num5z8">
    <w:name w:val="WW8Num5z8"/>
    <w:rsid w:val="002053C3"/>
  </w:style>
  <w:style w:type="character" w:customStyle="1" w:styleId="WW8Num6z0">
    <w:name w:val="WW8Num6z0"/>
    <w:rsid w:val="002053C3"/>
    <w:rPr>
      <w:rFonts w:cs="Times New Roman"/>
      <w:b/>
      <w:bCs/>
      <w:caps w:val="0"/>
      <w:smallCaps w:val="0"/>
      <w:strike w:val="0"/>
      <w:dstrike w:val="0"/>
      <w:sz w:val="28"/>
      <w:szCs w:val="28"/>
    </w:rPr>
  </w:style>
  <w:style w:type="character" w:customStyle="1" w:styleId="WW8Num6z1">
    <w:name w:val="WW8Num6z1"/>
    <w:rsid w:val="002053C3"/>
  </w:style>
  <w:style w:type="character" w:customStyle="1" w:styleId="WW8Num6z2">
    <w:name w:val="WW8Num6z2"/>
    <w:rsid w:val="002053C3"/>
  </w:style>
  <w:style w:type="character" w:customStyle="1" w:styleId="WW8Num6z3">
    <w:name w:val="WW8Num6z3"/>
    <w:rsid w:val="002053C3"/>
  </w:style>
  <w:style w:type="character" w:customStyle="1" w:styleId="WW8Num6z4">
    <w:name w:val="WW8Num6z4"/>
    <w:rsid w:val="002053C3"/>
  </w:style>
  <w:style w:type="character" w:customStyle="1" w:styleId="WW8Num6z5">
    <w:name w:val="WW8Num6z5"/>
    <w:rsid w:val="002053C3"/>
  </w:style>
  <w:style w:type="character" w:customStyle="1" w:styleId="WW8Num6z6">
    <w:name w:val="WW8Num6z6"/>
    <w:rsid w:val="002053C3"/>
  </w:style>
  <w:style w:type="character" w:customStyle="1" w:styleId="WW8Num6z7">
    <w:name w:val="WW8Num6z7"/>
    <w:rsid w:val="002053C3"/>
  </w:style>
  <w:style w:type="character" w:customStyle="1" w:styleId="WW8Num6z8">
    <w:name w:val="WW8Num6z8"/>
    <w:rsid w:val="002053C3"/>
  </w:style>
  <w:style w:type="character" w:customStyle="1" w:styleId="WW8Num7z0">
    <w:name w:val="WW8Num7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7z1">
    <w:name w:val="WW8Num7z1"/>
    <w:rsid w:val="002053C3"/>
  </w:style>
  <w:style w:type="character" w:customStyle="1" w:styleId="WW8Num7z2">
    <w:name w:val="WW8Num7z2"/>
    <w:rsid w:val="002053C3"/>
  </w:style>
  <w:style w:type="character" w:customStyle="1" w:styleId="WW8Num7z3">
    <w:name w:val="WW8Num7z3"/>
    <w:rsid w:val="002053C3"/>
  </w:style>
  <w:style w:type="character" w:customStyle="1" w:styleId="WW8Num7z4">
    <w:name w:val="WW8Num7z4"/>
    <w:rsid w:val="002053C3"/>
  </w:style>
  <w:style w:type="character" w:customStyle="1" w:styleId="WW8Num7z5">
    <w:name w:val="WW8Num7z5"/>
    <w:rsid w:val="002053C3"/>
  </w:style>
  <w:style w:type="character" w:customStyle="1" w:styleId="WW8Num7z6">
    <w:name w:val="WW8Num7z6"/>
    <w:rsid w:val="002053C3"/>
  </w:style>
  <w:style w:type="character" w:customStyle="1" w:styleId="WW8Num7z7">
    <w:name w:val="WW8Num7z7"/>
    <w:rsid w:val="002053C3"/>
  </w:style>
  <w:style w:type="character" w:customStyle="1" w:styleId="WW8Num7z8">
    <w:name w:val="WW8Num7z8"/>
    <w:rsid w:val="002053C3"/>
  </w:style>
  <w:style w:type="character" w:customStyle="1" w:styleId="WW8Num8z0">
    <w:name w:val="WW8Num8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8z1">
    <w:name w:val="WW8Num8z1"/>
    <w:rsid w:val="002053C3"/>
  </w:style>
  <w:style w:type="character" w:customStyle="1" w:styleId="WW8Num8z2">
    <w:name w:val="WW8Num8z2"/>
    <w:rsid w:val="002053C3"/>
  </w:style>
  <w:style w:type="character" w:customStyle="1" w:styleId="WW8Num8z3">
    <w:name w:val="WW8Num8z3"/>
    <w:rsid w:val="002053C3"/>
  </w:style>
  <w:style w:type="character" w:customStyle="1" w:styleId="WW8Num8z4">
    <w:name w:val="WW8Num8z4"/>
    <w:rsid w:val="002053C3"/>
  </w:style>
  <w:style w:type="character" w:customStyle="1" w:styleId="WW8Num8z5">
    <w:name w:val="WW8Num8z5"/>
    <w:rsid w:val="002053C3"/>
  </w:style>
  <w:style w:type="character" w:customStyle="1" w:styleId="WW8Num8z6">
    <w:name w:val="WW8Num8z6"/>
    <w:rsid w:val="002053C3"/>
  </w:style>
  <w:style w:type="character" w:customStyle="1" w:styleId="WW8Num8z7">
    <w:name w:val="WW8Num8z7"/>
    <w:rsid w:val="002053C3"/>
  </w:style>
  <w:style w:type="character" w:customStyle="1" w:styleId="WW8Num8z8">
    <w:name w:val="WW8Num8z8"/>
    <w:rsid w:val="002053C3"/>
  </w:style>
  <w:style w:type="character" w:customStyle="1" w:styleId="WW8Num9z0">
    <w:name w:val="WW8Num9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9z1">
    <w:name w:val="WW8Num9z1"/>
    <w:rsid w:val="002053C3"/>
  </w:style>
  <w:style w:type="character" w:customStyle="1" w:styleId="WW8Num9z2">
    <w:name w:val="WW8Num9z2"/>
    <w:rsid w:val="002053C3"/>
  </w:style>
  <w:style w:type="character" w:customStyle="1" w:styleId="WW8Num9z3">
    <w:name w:val="WW8Num9z3"/>
    <w:rsid w:val="002053C3"/>
  </w:style>
  <w:style w:type="character" w:customStyle="1" w:styleId="WW8Num9z4">
    <w:name w:val="WW8Num9z4"/>
    <w:rsid w:val="002053C3"/>
  </w:style>
  <w:style w:type="character" w:customStyle="1" w:styleId="WW8Num9z5">
    <w:name w:val="WW8Num9z5"/>
    <w:rsid w:val="002053C3"/>
  </w:style>
  <w:style w:type="character" w:customStyle="1" w:styleId="WW8Num9z6">
    <w:name w:val="WW8Num9z6"/>
    <w:rsid w:val="002053C3"/>
  </w:style>
  <w:style w:type="character" w:customStyle="1" w:styleId="WW8Num9z7">
    <w:name w:val="WW8Num9z7"/>
    <w:rsid w:val="002053C3"/>
  </w:style>
  <w:style w:type="character" w:customStyle="1" w:styleId="WW8Num9z8">
    <w:name w:val="WW8Num9z8"/>
    <w:rsid w:val="002053C3"/>
  </w:style>
  <w:style w:type="character" w:customStyle="1" w:styleId="WW8Num10z0">
    <w:name w:val="WW8Num10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0z1">
    <w:name w:val="WW8Num10z1"/>
    <w:rsid w:val="002053C3"/>
  </w:style>
  <w:style w:type="character" w:customStyle="1" w:styleId="WW8Num10z2">
    <w:name w:val="WW8Num10z2"/>
    <w:rsid w:val="002053C3"/>
  </w:style>
  <w:style w:type="character" w:customStyle="1" w:styleId="WW8Num10z3">
    <w:name w:val="WW8Num10z3"/>
    <w:rsid w:val="002053C3"/>
  </w:style>
  <w:style w:type="character" w:customStyle="1" w:styleId="WW8Num10z4">
    <w:name w:val="WW8Num10z4"/>
    <w:rsid w:val="002053C3"/>
  </w:style>
  <w:style w:type="character" w:customStyle="1" w:styleId="WW8Num10z5">
    <w:name w:val="WW8Num10z5"/>
    <w:rsid w:val="002053C3"/>
  </w:style>
  <w:style w:type="character" w:customStyle="1" w:styleId="WW8Num10z6">
    <w:name w:val="WW8Num10z6"/>
    <w:rsid w:val="002053C3"/>
  </w:style>
  <w:style w:type="character" w:customStyle="1" w:styleId="WW8Num10z7">
    <w:name w:val="WW8Num10z7"/>
    <w:rsid w:val="002053C3"/>
  </w:style>
  <w:style w:type="character" w:customStyle="1" w:styleId="WW8Num10z8">
    <w:name w:val="WW8Num10z8"/>
    <w:rsid w:val="002053C3"/>
  </w:style>
  <w:style w:type="character" w:customStyle="1" w:styleId="WW8Num11z0">
    <w:name w:val="WW8Num11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1z1">
    <w:name w:val="WW8Num11z1"/>
    <w:rsid w:val="002053C3"/>
  </w:style>
  <w:style w:type="character" w:customStyle="1" w:styleId="WW8Num11z2">
    <w:name w:val="WW8Num11z2"/>
    <w:rsid w:val="002053C3"/>
  </w:style>
  <w:style w:type="character" w:customStyle="1" w:styleId="WW8Num11z3">
    <w:name w:val="WW8Num11z3"/>
    <w:rsid w:val="002053C3"/>
  </w:style>
  <w:style w:type="character" w:customStyle="1" w:styleId="WW8Num11z4">
    <w:name w:val="WW8Num11z4"/>
    <w:rsid w:val="002053C3"/>
  </w:style>
  <w:style w:type="character" w:customStyle="1" w:styleId="WW8Num11z5">
    <w:name w:val="WW8Num11z5"/>
    <w:rsid w:val="002053C3"/>
  </w:style>
  <w:style w:type="character" w:customStyle="1" w:styleId="WW8Num11z6">
    <w:name w:val="WW8Num11z6"/>
    <w:rsid w:val="002053C3"/>
  </w:style>
  <w:style w:type="character" w:customStyle="1" w:styleId="WW8Num11z7">
    <w:name w:val="WW8Num11z7"/>
    <w:rsid w:val="002053C3"/>
  </w:style>
  <w:style w:type="character" w:customStyle="1" w:styleId="WW8Num11z8">
    <w:name w:val="WW8Num11z8"/>
    <w:rsid w:val="002053C3"/>
  </w:style>
  <w:style w:type="character" w:customStyle="1" w:styleId="WW8Num12z0">
    <w:name w:val="WW8Num12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2z1">
    <w:name w:val="WW8Num12z1"/>
    <w:rsid w:val="002053C3"/>
  </w:style>
  <w:style w:type="character" w:customStyle="1" w:styleId="WW8Num12z2">
    <w:name w:val="WW8Num12z2"/>
    <w:rsid w:val="002053C3"/>
  </w:style>
  <w:style w:type="character" w:customStyle="1" w:styleId="WW8Num12z3">
    <w:name w:val="WW8Num12z3"/>
    <w:rsid w:val="002053C3"/>
  </w:style>
  <w:style w:type="character" w:customStyle="1" w:styleId="WW8Num12z4">
    <w:name w:val="WW8Num12z4"/>
    <w:rsid w:val="002053C3"/>
  </w:style>
  <w:style w:type="character" w:customStyle="1" w:styleId="WW8Num12z5">
    <w:name w:val="WW8Num12z5"/>
    <w:rsid w:val="002053C3"/>
  </w:style>
  <w:style w:type="character" w:customStyle="1" w:styleId="WW8Num12z6">
    <w:name w:val="WW8Num12z6"/>
    <w:rsid w:val="002053C3"/>
  </w:style>
  <w:style w:type="character" w:customStyle="1" w:styleId="WW8Num12z7">
    <w:name w:val="WW8Num12z7"/>
    <w:rsid w:val="002053C3"/>
  </w:style>
  <w:style w:type="character" w:customStyle="1" w:styleId="WW8Num12z8">
    <w:name w:val="WW8Num12z8"/>
    <w:rsid w:val="002053C3"/>
  </w:style>
  <w:style w:type="character" w:customStyle="1" w:styleId="WW8Num13z0">
    <w:name w:val="WW8Num13z0"/>
    <w:rsid w:val="002053C3"/>
    <w:rPr>
      <w:rFonts w:ascii="Times New Roman" w:hAnsi="Times New Roman" w:cs="OpenSymbol"/>
      <w:b/>
      <w:bCs/>
      <w:caps w:val="0"/>
      <w:smallCaps w:val="0"/>
      <w:sz w:val="28"/>
      <w:szCs w:val="28"/>
    </w:rPr>
  </w:style>
  <w:style w:type="character" w:customStyle="1" w:styleId="WW8Num14z0">
    <w:name w:val="WW8Num14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4z1">
    <w:name w:val="WW8Num14z1"/>
    <w:rsid w:val="002053C3"/>
  </w:style>
  <w:style w:type="character" w:customStyle="1" w:styleId="WW8Num14z2">
    <w:name w:val="WW8Num14z2"/>
    <w:rsid w:val="002053C3"/>
  </w:style>
  <w:style w:type="character" w:customStyle="1" w:styleId="WW8Num14z3">
    <w:name w:val="WW8Num14z3"/>
    <w:rsid w:val="002053C3"/>
  </w:style>
  <w:style w:type="character" w:customStyle="1" w:styleId="WW8Num14z4">
    <w:name w:val="WW8Num14z4"/>
    <w:rsid w:val="002053C3"/>
  </w:style>
  <w:style w:type="character" w:customStyle="1" w:styleId="WW8Num14z5">
    <w:name w:val="WW8Num14z5"/>
    <w:rsid w:val="002053C3"/>
  </w:style>
  <w:style w:type="character" w:customStyle="1" w:styleId="WW8Num14z6">
    <w:name w:val="WW8Num14z6"/>
    <w:rsid w:val="002053C3"/>
  </w:style>
  <w:style w:type="character" w:customStyle="1" w:styleId="WW8Num14z7">
    <w:name w:val="WW8Num14z7"/>
    <w:rsid w:val="002053C3"/>
  </w:style>
  <w:style w:type="character" w:customStyle="1" w:styleId="WW8Num14z8">
    <w:name w:val="WW8Num14z8"/>
    <w:rsid w:val="002053C3"/>
  </w:style>
  <w:style w:type="character" w:customStyle="1" w:styleId="WW8Num15z0">
    <w:name w:val="WW8Num15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5z1">
    <w:name w:val="WW8Num15z1"/>
    <w:rsid w:val="002053C3"/>
  </w:style>
  <w:style w:type="character" w:customStyle="1" w:styleId="WW8Num15z2">
    <w:name w:val="WW8Num15z2"/>
    <w:rsid w:val="002053C3"/>
  </w:style>
  <w:style w:type="character" w:customStyle="1" w:styleId="WW8Num15z3">
    <w:name w:val="WW8Num15z3"/>
    <w:rsid w:val="002053C3"/>
  </w:style>
  <w:style w:type="character" w:customStyle="1" w:styleId="WW8Num15z4">
    <w:name w:val="WW8Num15z4"/>
    <w:rsid w:val="002053C3"/>
  </w:style>
  <w:style w:type="character" w:customStyle="1" w:styleId="WW8Num15z5">
    <w:name w:val="WW8Num15z5"/>
    <w:rsid w:val="002053C3"/>
  </w:style>
  <w:style w:type="character" w:customStyle="1" w:styleId="WW8Num15z6">
    <w:name w:val="WW8Num15z6"/>
    <w:rsid w:val="002053C3"/>
  </w:style>
  <w:style w:type="character" w:customStyle="1" w:styleId="WW8Num15z7">
    <w:name w:val="WW8Num15z7"/>
    <w:rsid w:val="002053C3"/>
  </w:style>
  <w:style w:type="character" w:customStyle="1" w:styleId="WW8Num15z8">
    <w:name w:val="WW8Num15z8"/>
    <w:rsid w:val="002053C3"/>
  </w:style>
  <w:style w:type="character" w:customStyle="1" w:styleId="WW8Num16z0">
    <w:name w:val="WW8Num16z0"/>
    <w:rsid w:val="002053C3"/>
    <w:rPr>
      <w:rFonts w:ascii="OpenSymbol" w:hAnsi="OpenSymbol" w:cs="OpenSymbol"/>
    </w:rPr>
  </w:style>
  <w:style w:type="character" w:customStyle="1" w:styleId="WW8Num17z0">
    <w:name w:val="WW8Num17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7z1">
    <w:name w:val="WW8Num17z1"/>
    <w:rsid w:val="002053C3"/>
  </w:style>
  <w:style w:type="character" w:customStyle="1" w:styleId="WW8Num17z2">
    <w:name w:val="WW8Num17z2"/>
    <w:rsid w:val="002053C3"/>
  </w:style>
  <w:style w:type="character" w:customStyle="1" w:styleId="WW8Num17z3">
    <w:name w:val="WW8Num17z3"/>
    <w:rsid w:val="002053C3"/>
  </w:style>
  <w:style w:type="character" w:customStyle="1" w:styleId="WW8Num17z4">
    <w:name w:val="WW8Num17z4"/>
    <w:rsid w:val="002053C3"/>
  </w:style>
  <w:style w:type="character" w:customStyle="1" w:styleId="WW8Num17z5">
    <w:name w:val="WW8Num17z5"/>
    <w:rsid w:val="002053C3"/>
  </w:style>
  <w:style w:type="character" w:customStyle="1" w:styleId="WW8Num17z6">
    <w:name w:val="WW8Num17z6"/>
    <w:rsid w:val="002053C3"/>
  </w:style>
  <w:style w:type="character" w:customStyle="1" w:styleId="WW8Num17z7">
    <w:name w:val="WW8Num17z7"/>
    <w:rsid w:val="002053C3"/>
  </w:style>
  <w:style w:type="character" w:customStyle="1" w:styleId="WW8Num17z8">
    <w:name w:val="WW8Num17z8"/>
    <w:rsid w:val="002053C3"/>
  </w:style>
  <w:style w:type="character" w:customStyle="1" w:styleId="WW8Num18z0">
    <w:name w:val="WW8Num18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8z1">
    <w:name w:val="WW8Num18z1"/>
    <w:rsid w:val="002053C3"/>
  </w:style>
  <w:style w:type="character" w:customStyle="1" w:styleId="WW8Num18z2">
    <w:name w:val="WW8Num18z2"/>
    <w:rsid w:val="002053C3"/>
  </w:style>
  <w:style w:type="character" w:customStyle="1" w:styleId="WW8Num18z3">
    <w:name w:val="WW8Num18z3"/>
    <w:rsid w:val="002053C3"/>
  </w:style>
  <w:style w:type="character" w:customStyle="1" w:styleId="WW8Num18z4">
    <w:name w:val="WW8Num18z4"/>
    <w:rsid w:val="002053C3"/>
  </w:style>
  <w:style w:type="character" w:customStyle="1" w:styleId="WW8Num18z5">
    <w:name w:val="WW8Num18z5"/>
    <w:rsid w:val="002053C3"/>
  </w:style>
  <w:style w:type="character" w:customStyle="1" w:styleId="WW8Num18z6">
    <w:name w:val="WW8Num18z6"/>
    <w:rsid w:val="002053C3"/>
  </w:style>
  <w:style w:type="character" w:customStyle="1" w:styleId="WW8Num18z7">
    <w:name w:val="WW8Num18z7"/>
    <w:rsid w:val="002053C3"/>
  </w:style>
  <w:style w:type="character" w:customStyle="1" w:styleId="WW8Num18z8">
    <w:name w:val="WW8Num18z8"/>
    <w:rsid w:val="002053C3"/>
  </w:style>
  <w:style w:type="character" w:customStyle="1" w:styleId="WW8Num19z0">
    <w:name w:val="WW8Num19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19z1">
    <w:name w:val="WW8Num19z1"/>
    <w:rsid w:val="002053C3"/>
  </w:style>
  <w:style w:type="character" w:customStyle="1" w:styleId="WW8Num19z2">
    <w:name w:val="WW8Num19z2"/>
    <w:rsid w:val="002053C3"/>
  </w:style>
  <w:style w:type="character" w:customStyle="1" w:styleId="WW8Num19z3">
    <w:name w:val="WW8Num19z3"/>
    <w:rsid w:val="002053C3"/>
  </w:style>
  <w:style w:type="character" w:customStyle="1" w:styleId="WW8Num19z4">
    <w:name w:val="WW8Num19z4"/>
    <w:rsid w:val="002053C3"/>
  </w:style>
  <w:style w:type="character" w:customStyle="1" w:styleId="WW8Num19z5">
    <w:name w:val="WW8Num19z5"/>
    <w:rsid w:val="002053C3"/>
  </w:style>
  <w:style w:type="character" w:customStyle="1" w:styleId="WW8Num19z6">
    <w:name w:val="WW8Num19z6"/>
    <w:rsid w:val="002053C3"/>
  </w:style>
  <w:style w:type="character" w:customStyle="1" w:styleId="WW8Num19z7">
    <w:name w:val="WW8Num19z7"/>
    <w:rsid w:val="002053C3"/>
  </w:style>
  <w:style w:type="character" w:customStyle="1" w:styleId="WW8Num19z8">
    <w:name w:val="WW8Num19z8"/>
    <w:rsid w:val="002053C3"/>
  </w:style>
  <w:style w:type="character" w:customStyle="1" w:styleId="WW8Num20z0">
    <w:name w:val="WW8Num20z0"/>
    <w:rsid w:val="002053C3"/>
    <w:rPr>
      <w:rFonts w:ascii="Times New Roman" w:hAnsi="Times New Roman" w:cs="OpenSymbol"/>
      <w:b/>
      <w:bCs/>
      <w:caps w:val="0"/>
      <w:smallCaps w:val="0"/>
      <w:sz w:val="28"/>
      <w:szCs w:val="28"/>
    </w:rPr>
  </w:style>
  <w:style w:type="character" w:customStyle="1" w:styleId="WW8Num21z0">
    <w:name w:val="WW8Num21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21z1">
    <w:name w:val="WW8Num21z1"/>
    <w:rsid w:val="002053C3"/>
  </w:style>
  <w:style w:type="character" w:customStyle="1" w:styleId="WW8Num21z2">
    <w:name w:val="WW8Num21z2"/>
    <w:rsid w:val="002053C3"/>
  </w:style>
  <w:style w:type="character" w:customStyle="1" w:styleId="WW8Num21z3">
    <w:name w:val="WW8Num21z3"/>
    <w:rsid w:val="002053C3"/>
  </w:style>
  <w:style w:type="character" w:customStyle="1" w:styleId="WW8Num21z4">
    <w:name w:val="WW8Num21z4"/>
    <w:rsid w:val="002053C3"/>
  </w:style>
  <w:style w:type="character" w:customStyle="1" w:styleId="WW8Num21z5">
    <w:name w:val="WW8Num21z5"/>
    <w:rsid w:val="002053C3"/>
  </w:style>
  <w:style w:type="character" w:customStyle="1" w:styleId="WW8Num21z6">
    <w:name w:val="WW8Num21z6"/>
    <w:rsid w:val="002053C3"/>
  </w:style>
  <w:style w:type="character" w:customStyle="1" w:styleId="WW8Num21z7">
    <w:name w:val="WW8Num21z7"/>
    <w:rsid w:val="002053C3"/>
  </w:style>
  <w:style w:type="character" w:customStyle="1" w:styleId="WW8Num21z8">
    <w:name w:val="WW8Num21z8"/>
    <w:rsid w:val="002053C3"/>
  </w:style>
  <w:style w:type="character" w:customStyle="1" w:styleId="WW8Num22z0">
    <w:name w:val="WW8Num22z0"/>
    <w:rsid w:val="002053C3"/>
    <w:rPr>
      <w:rFonts w:cs="Times New Roman"/>
      <w:b/>
      <w:bCs/>
      <w:caps w:val="0"/>
      <w:smallCaps w:val="0"/>
      <w:sz w:val="28"/>
      <w:szCs w:val="28"/>
    </w:rPr>
  </w:style>
  <w:style w:type="character" w:customStyle="1" w:styleId="WW8Num23z0">
    <w:name w:val="WW8Num23z0"/>
    <w:rsid w:val="002053C3"/>
    <w:rPr>
      <w:rFonts w:ascii="Symbol" w:hAnsi="Symbol" w:cs="OpenSymbol"/>
    </w:rPr>
  </w:style>
  <w:style w:type="character" w:customStyle="1" w:styleId="WW8Num24z0">
    <w:name w:val="WW8Num24z0"/>
    <w:rsid w:val="002053C3"/>
    <w:rPr>
      <w:rFonts w:ascii="OpenSymbol" w:hAnsi="OpenSymbol" w:cs="OpenSymbol"/>
    </w:rPr>
  </w:style>
  <w:style w:type="character" w:customStyle="1" w:styleId="WW8Num25z0">
    <w:name w:val="WW8Num25z0"/>
    <w:rsid w:val="002053C3"/>
    <w:rPr>
      <w:rFonts w:ascii="OpenSymbol" w:hAnsi="OpenSymbol" w:cs="OpenSymbol"/>
    </w:rPr>
  </w:style>
  <w:style w:type="character" w:customStyle="1" w:styleId="WW8Num26z0">
    <w:name w:val="WW8Num26z0"/>
    <w:rsid w:val="002053C3"/>
    <w:rPr>
      <w:rFonts w:ascii="OpenSymbol" w:hAnsi="OpenSymbol" w:cs="OpenSymbol"/>
      <w:sz w:val="28"/>
      <w:szCs w:val="28"/>
    </w:rPr>
  </w:style>
  <w:style w:type="character" w:customStyle="1" w:styleId="WW8Num27z0">
    <w:name w:val="WW8Num27z0"/>
    <w:rsid w:val="002053C3"/>
    <w:rPr>
      <w:rFonts w:ascii="Symbol" w:hAnsi="Symbol" w:cs="Times New Roman"/>
      <w:b/>
      <w:bCs/>
      <w:caps w:val="0"/>
      <w:smallCaps w:val="0"/>
      <w:sz w:val="28"/>
      <w:szCs w:val="28"/>
    </w:rPr>
  </w:style>
  <w:style w:type="character" w:customStyle="1" w:styleId="WW8Num27z1">
    <w:name w:val="WW8Num27z1"/>
    <w:rsid w:val="002053C3"/>
  </w:style>
  <w:style w:type="character" w:customStyle="1" w:styleId="WW8Num27z2">
    <w:name w:val="WW8Num27z2"/>
    <w:rsid w:val="002053C3"/>
  </w:style>
  <w:style w:type="character" w:customStyle="1" w:styleId="WW8Num27z3">
    <w:name w:val="WW8Num27z3"/>
    <w:rsid w:val="002053C3"/>
  </w:style>
  <w:style w:type="character" w:customStyle="1" w:styleId="WW8Num27z4">
    <w:name w:val="WW8Num27z4"/>
    <w:rsid w:val="002053C3"/>
  </w:style>
  <w:style w:type="character" w:customStyle="1" w:styleId="WW8Num27z5">
    <w:name w:val="WW8Num27z5"/>
    <w:rsid w:val="002053C3"/>
  </w:style>
  <w:style w:type="character" w:customStyle="1" w:styleId="WW8Num27z6">
    <w:name w:val="WW8Num27z6"/>
    <w:rsid w:val="002053C3"/>
  </w:style>
  <w:style w:type="character" w:customStyle="1" w:styleId="WW8Num27z7">
    <w:name w:val="WW8Num27z7"/>
    <w:rsid w:val="002053C3"/>
  </w:style>
  <w:style w:type="character" w:customStyle="1" w:styleId="WW8Num27z8">
    <w:name w:val="WW8Num27z8"/>
    <w:rsid w:val="002053C3"/>
  </w:style>
  <w:style w:type="character" w:customStyle="1" w:styleId="WW8Num28z0">
    <w:name w:val="WW8Num28z0"/>
    <w:rsid w:val="002053C3"/>
    <w:rPr>
      <w:sz w:val="24"/>
      <w:szCs w:val="24"/>
    </w:rPr>
  </w:style>
  <w:style w:type="character" w:customStyle="1" w:styleId="WW8Num28z1">
    <w:name w:val="WW8Num28z1"/>
    <w:rsid w:val="002053C3"/>
  </w:style>
  <w:style w:type="character" w:customStyle="1" w:styleId="WW8Num29z0">
    <w:name w:val="WW8Num29z0"/>
    <w:rsid w:val="002053C3"/>
    <w:rPr>
      <w:rFonts w:ascii="Symbol" w:hAnsi="Symbol" w:cs="OpenSymbol"/>
    </w:rPr>
  </w:style>
  <w:style w:type="character" w:customStyle="1" w:styleId="WW8Num28z2">
    <w:name w:val="WW8Num28z2"/>
    <w:rsid w:val="002053C3"/>
  </w:style>
  <w:style w:type="character" w:customStyle="1" w:styleId="WW8Num28z3">
    <w:name w:val="WW8Num28z3"/>
    <w:rsid w:val="002053C3"/>
  </w:style>
  <w:style w:type="character" w:customStyle="1" w:styleId="WW8Num28z4">
    <w:name w:val="WW8Num28z4"/>
    <w:rsid w:val="002053C3"/>
  </w:style>
  <w:style w:type="character" w:customStyle="1" w:styleId="WW8Num28z5">
    <w:name w:val="WW8Num28z5"/>
    <w:rsid w:val="002053C3"/>
  </w:style>
  <w:style w:type="character" w:customStyle="1" w:styleId="WW8Num28z6">
    <w:name w:val="WW8Num28z6"/>
    <w:rsid w:val="002053C3"/>
  </w:style>
  <w:style w:type="character" w:customStyle="1" w:styleId="WW8Num28z7">
    <w:name w:val="WW8Num28z7"/>
    <w:rsid w:val="002053C3"/>
  </w:style>
  <w:style w:type="character" w:customStyle="1" w:styleId="WW8Num28z8">
    <w:name w:val="WW8Num28z8"/>
    <w:rsid w:val="002053C3"/>
  </w:style>
  <w:style w:type="character" w:customStyle="1" w:styleId="WW8Num29z1">
    <w:name w:val="WW8Num29z1"/>
    <w:rsid w:val="002053C3"/>
    <w:rPr>
      <w:rFonts w:ascii="OpenSymbol" w:hAnsi="OpenSymbol" w:cs="OpenSymbol"/>
    </w:rPr>
  </w:style>
  <w:style w:type="character" w:customStyle="1" w:styleId="WW8Num13z1">
    <w:name w:val="WW8Num13z1"/>
    <w:rsid w:val="002053C3"/>
  </w:style>
  <w:style w:type="character" w:customStyle="1" w:styleId="WW8Num13z2">
    <w:name w:val="WW8Num13z2"/>
    <w:rsid w:val="002053C3"/>
  </w:style>
  <w:style w:type="character" w:customStyle="1" w:styleId="WW8Num13z3">
    <w:name w:val="WW8Num13z3"/>
    <w:rsid w:val="002053C3"/>
  </w:style>
  <w:style w:type="character" w:customStyle="1" w:styleId="WW8Num13z4">
    <w:name w:val="WW8Num13z4"/>
    <w:rsid w:val="002053C3"/>
  </w:style>
  <w:style w:type="character" w:customStyle="1" w:styleId="WW8Num13z5">
    <w:name w:val="WW8Num13z5"/>
    <w:rsid w:val="002053C3"/>
  </w:style>
  <w:style w:type="character" w:customStyle="1" w:styleId="WW8Num13z6">
    <w:name w:val="WW8Num13z6"/>
    <w:rsid w:val="002053C3"/>
  </w:style>
  <w:style w:type="character" w:customStyle="1" w:styleId="WW8Num13z7">
    <w:name w:val="WW8Num13z7"/>
    <w:rsid w:val="002053C3"/>
  </w:style>
  <w:style w:type="character" w:customStyle="1" w:styleId="WW8Num13z8">
    <w:name w:val="WW8Num13z8"/>
    <w:rsid w:val="002053C3"/>
  </w:style>
  <w:style w:type="character" w:customStyle="1" w:styleId="WW8Num16z1">
    <w:name w:val="WW8Num16z1"/>
    <w:rsid w:val="002053C3"/>
  </w:style>
  <w:style w:type="character" w:customStyle="1" w:styleId="WW8Num16z2">
    <w:name w:val="WW8Num16z2"/>
    <w:rsid w:val="002053C3"/>
  </w:style>
  <w:style w:type="character" w:customStyle="1" w:styleId="WW8Num16z3">
    <w:name w:val="WW8Num16z3"/>
    <w:rsid w:val="002053C3"/>
  </w:style>
  <w:style w:type="character" w:customStyle="1" w:styleId="WW8Num16z4">
    <w:name w:val="WW8Num16z4"/>
    <w:rsid w:val="002053C3"/>
  </w:style>
  <w:style w:type="character" w:customStyle="1" w:styleId="WW8Num16z5">
    <w:name w:val="WW8Num16z5"/>
    <w:rsid w:val="002053C3"/>
  </w:style>
  <w:style w:type="character" w:customStyle="1" w:styleId="WW8Num16z6">
    <w:name w:val="WW8Num16z6"/>
    <w:rsid w:val="002053C3"/>
  </w:style>
  <w:style w:type="character" w:customStyle="1" w:styleId="WW8Num16z7">
    <w:name w:val="WW8Num16z7"/>
    <w:rsid w:val="002053C3"/>
  </w:style>
  <w:style w:type="character" w:customStyle="1" w:styleId="WW8Num16z8">
    <w:name w:val="WW8Num16z8"/>
    <w:rsid w:val="002053C3"/>
  </w:style>
  <w:style w:type="character" w:customStyle="1" w:styleId="WW8Num20z1">
    <w:name w:val="WW8Num20z1"/>
    <w:rsid w:val="002053C3"/>
  </w:style>
  <w:style w:type="character" w:customStyle="1" w:styleId="WW8Num20z2">
    <w:name w:val="WW8Num20z2"/>
    <w:rsid w:val="002053C3"/>
  </w:style>
  <w:style w:type="character" w:customStyle="1" w:styleId="WW8Num20z3">
    <w:name w:val="WW8Num20z3"/>
    <w:rsid w:val="002053C3"/>
  </w:style>
  <w:style w:type="character" w:customStyle="1" w:styleId="WW8Num20z4">
    <w:name w:val="WW8Num20z4"/>
    <w:rsid w:val="002053C3"/>
  </w:style>
  <w:style w:type="character" w:customStyle="1" w:styleId="WW8Num20z5">
    <w:name w:val="WW8Num20z5"/>
    <w:rsid w:val="002053C3"/>
  </w:style>
  <w:style w:type="character" w:customStyle="1" w:styleId="WW8Num20z6">
    <w:name w:val="WW8Num20z6"/>
    <w:rsid w:val="002053C3"/>
  </w:style>
  <w:style w:type="character" w:customStyle="1" w:styleId="WW8Num20z7">
    <w:name w:val="WW8Num20z7"/>
    <w:rsid w:val="002053C3"/>
  </w:style>
  <w:style w:type="character" w:customStyle="1" w:styleId="WW8Num20z8">
    <w:name w:val="WW8Num20z8"/>
    <w:rsid w:val="002053C3"/>
  </w:style>
  <w:style w:type="character" w:customStyle="1" w:styleId="WW8Num22z1">
    <w:name w:val="WW8Num22z1"/>
    <w:rsid w:val="002053C3"/>
  </w:style>
  <w:style w:type="character" w:customStyle="1" w:styleId="WW8Num22z2">
    <w:name w:val="WW8Num22z2"/>
    <w:rsid w:val="002053C3"/>
  </w:style>
  <w:style w:type="character" w:customStyle="1" w:styleId="WW8Num22z3">
    <w:name w:val="WW8Num22z3"/>
    <w:rsid w:val="002053C3"/>
  </w:style>
  <w:style w:type="character" w:customStyle="1" w:styleId="WW8Num22z4">
    <w:name w:val="WW8Num22z4"/>
    <w:rsid w:val="002053C3"/>
  </w:style>
  <w:style w:type="character" w:customStyle="1" w:styleId="WW8Num22z5">
    <w:name w:val="WW8Num22z5"/>
    <w:rsid w:val="002053C3"/>
  </w:style>
  <w:style w:type="character" w:customStyle="1" w:styleId="WW8Num22z6">
    <w:name w:val="WW8Num22z6"/>
    <w:rsid w:val="002053C3"/>
  </w:style>
  <w:style w:type="character" w:customStyle="1" w:styleId="WW8Num22z7">
    <w:name w:val="WW8Num22z7"/>
    <w:rsid w:val="002053C3"/>
  </w:style>
  <w:style w:type="character" w:customStyle="1" w:styleId="WW8Num22z8">
    <w:name w:val="WW8Num22z8"/>
    <w:rsid w:val="002053C3"/>
  </w:style>
  <w:style w:type="character" w:styleId="aa">
    <w:name w:val="Emphasis"/>
    <w:qFormat/>
    <w:rsid w:val="002053C3"/>
    <w:rPr>
      <w:i/>
      <w:iCs/>
    </w:rPr>
  </w:style>
  <w:style w:type="character" w:customStyle="1" w:styleId="ab">
    <w:name w:val="Символ нумерации"/>
    <w:rsid w:val="002053C3"/>
  </w:style>
  <w:style w:type="character" w:styleId="ac">
    <w:name w:val="Strong"/>
    <w:uiPriority w:val="22"/>
    <w:qFormat/>
    <w:rsid w:val="002053C3"/>
    <w:rPr>
      <w:b/>
      <w:bCs/>
    </w:rPr>
  </w:style>
  <w:style w:type="character" w:customStyle="1" w:styleId="ad">
    <w:name w:val="Маркеры списка"/>
    <w:rsid w:val="002053C3"/>
    <w:rPr>
      <w:rFonts w:ascii="OpenSymbol" w:eastAsia="OpenSymbol" w:hAnsi="OpenSymbol" w:cs="OpenSymbol"/>
    </w:rPr>
  </w:style>
  <w:style w:type="paragraph" w:customStyle="1" w:styleId="ae">
    <w:name w:val="Заголовок"/>
    <w:basedOn w:val="a"/>
    <w:next w:val="af"/>
    <w:rsid w:val="002053C3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">
    <w:name w:val="Body Text"/>
    <w:basedOn w:val="a"/>
    <w:link w:val="af0"/>
    <w:rsid w:val="002053C3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2053C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f1">
    <w:name w:val="List"/>
    <w:basedOn w:val="af"/>
    <w:rsid w:val="002053C3"/>
  </w:style>
  <w:style w:type="paragraph" w:customStyle="1" w:styleId="11">
    <w:name w:val="Название1"/>
    <w:basedOn w:val="a"/>
    <w:rsid w:val="002053C3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12">
    <w:name w:val="Указатель1"/>
    <w:basedOn w:val="a"/>
    <w:rsid w:val="002053C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2">
    <w:name w:val="Содержимое таблицы"/>
    <w:basedOn w:val="a"/>
    <w:rsid w:val="002053C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Заголовок таблицы"/>
    <w:basedOn w:val="af2"/>
    <w:rsid w:val="002053C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6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7790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vetlana-kopylova.ru/disco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8s0uRtoeAQ" TargetMode="External"/><Relationship Id="rId11" Type="http://schemas.openxmlformats.org/officeDocument/2006/relationships/hyperlink" Target="https://diamant.su/quotes/quotes-about-love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33</cp:revision>
  <cp:lastPrinted>2022-01-25T06:51:00Z</cp:lastPrinted>
  <dcterms:created xsi:type="dcterms:W3CDTF">2017-06-02T13:19:00Z</dcterms:created>
  <dcterms:modified xsi:type="dcterms:W3CDTF">2025-10-28T08:34:00Z</dcterms:modified>
</cp:coreProperties>
</file>